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0B25" w:rsidRPr="00FD0B25" w:rsidRDefault="00FD0B25" w:rsidP="00FD0B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Hlk132117428"/>
      <w:bookmarkStart w:id="1" w:name="OLE_LINK2"/>
      <w:bookmarkStart w:id="2" w:name="OLE_LINK1"/>
      <w:bookmarkEnd w:id="0"/>
      <w:r w:rsidRPr="00FD0B25">
        <w:rPr>
          <w:rFonts w:ascii="Times New Roman" w:hAnsi="Times New Roman" w:cs="Times New Roman"/>
          <w:sz w:val="24"/>
          <w:szCs w:val="24"/>
        </w:rPr>
        <w:t>Министерство образования Красноярского края</w:t>
      </w:r>
    </w:p>
    <w:p w:rsidR="00FD0B25" w:rsidRPr="00FD0B25" w:rsidRDefault="00FD0B25" w:rsidP="00FD0B25">
      <w:pPr>
        <w:spacing w:after="0" w:line="240" w:lineRule="auto"/>
        <w:ind w:left="-851" w:right="-426"/>
        <w:jc w:val="center"/>
        <w:rPr>
          <w:rFonts w:ascii="Times New Roman" w:hAnsi="Times New Roman" w:cs="Times New Roman"/>
          <w:sz w:val="24"/>
          <w:szCs w:val="24"/>
        </w:rPr>
      </w:pPr>
      <w:r w:rsidRPr="00FD0B25">
        <w:rPr>
          <w:rFonts w:ascii="Times New Roman" w:hAnsi="Times New Roman" w:cs="Times New Roman"/>
          <w:sz w:val="24"/>
          <w:szCs w:val="24"/>
        </w:rPr>
        <w:t xml:space="preserve">краевое государственное бюджетное профессиональное образовательное учреждение </w:t>
      </w:r>
    </w:p>
    <w:p w:rsidR="00FD0B25" w:rsidRPr="00FD0B25" w:rsidRDefault="00FD0B25" w:rsidP="00FD0B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D0B25">
        <w:rPr>
          <w:rFonts w:ascii="Times New Roman" w:hAnsi="Times New Roman" w:cs="Times New Roman"/>
          <w:sz w:val="24"/>
          <w:szCs w:val="24"/>
        </w:rPr>
        <w:t>«Красноярский колледж радиоэлектроники и информационных технологий»</w:t>
      </w:r>
    </w:p>
    <w:p w:rsidR="00FD0B25" w:rsidRPr="00FD0B25" w:rsidRDefault="00FD0B25" w:rsidP="00FD0B2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D0B25" w:rsidRPr="00FD0B25" w:rsidRDefault="00FD0B25" w:rsidP="00FD0B25">
      <w:pPr>
        <w:ind w:firstLine="142"/>
        <w:jc w:val="center"/>
        <w:rPr>
          <w:rFonts w:ascii="Times New Roman" w:hAnsi="Times New Roman" w:cs="Times New Roman"/>
          <w:sz w:val="24"/>
          <w:szCs w:val="24"/>
          <w:highlight w:val="cyan"/>
        </w:rPr>
      </w:pPr>
      <w:r w:rsidRPr="00FD0B25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59B77A39" wp14:editId="6ED8BB0A">
            <wp:extent cx="1619250" cy="1590675"/>
            <wp:effectExtent l="0" t="0" r="0" b="9525"/>
            <wp:docPr id="4" name="Рисунок 4" descr="Логати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Логатип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0B25" w:rsidRPr="00FD0B25" w:rsidRDefault="00FD0B25" w:rsidP="00FD0B25">
      <w:pPr>
        <w:jc w:val="center"/>
        <w:rPr>
          <w:rFonts w:ascii="Times New Roman" w:hAnsi="Times New Roman" w:cs="Times New Roman"/>
          <w:noProof/>
          <w:sz w:val="24"/>
          <w:szCs w:val="24"/>
          <w:highlight w:val="cyan"/>
        </w:rPr>
      </w:pPr>
    </w:p>
    <w:p w:rsidR="00FD0B25" w:rsidRPr="00FD0B25" w:rsidRDefault="00FD0B25" w:rsidP="00FD0B25">
      <w:pPr>
        <w:jc w:val="center"/>
        <w:rPr>
          <w:rFonts w:ascii="Times New Roman" w:hAnsi="Times New Roman" w:cs="Times New Roman"/>
          <w:noProof/>
          <w:sz w:val="24"/>
          <w:szCs w:val="24"/>
          <w:highlight w:val="cyan"/>
        </w:rPr>
      </w:pPr>
    </w:p>
    <w:p w:rsidR="00FD0B25" w:rsidRPr="00FD0B25" w:rsidRDefault="00FD0B25" w:rsidP="00FD0B25">
      <w:pPr>
        <w:jc w:val="center"/>
        <w:rPr>
          <w:rFonts w:ascii="Times New Roman" w:hAnsi="Times New Roman" w:cs="Times New Roman"/>
          <w:noProof/>
          <w:sz w:val="24"/>
          <w:szCs w:val="24"/>
          <w:highlight w:val="cyan"/>
        </w:rPr>
      </w:pPr>
    </w:p>
    <w:p w:rsidR="00FD0B25" w:rsidRPr="00FD0B25" w:rsidRDefault="00FD0B25" w:rsidP="00FD0B25">
      <w:pPr>
        <w:jc w:val="center"/>
        <w:rPr>
          <w:rFonts w:ascii="Times New Roman" w:hAnsi="Times New Roman" w:cs="Times New Roman"/>
          <w:noProof/>
          <w:sz w:val="24"/>
          <w:szCs w:val="24"/>
          <w:highlight w:val="cyan"/>
        </w:rPr>
      </w:pPr>
    </w:p>
    <w:p w:rsidR="00FD0B25" w:rsidRPr="00FD0B25" w:rsidRDefault="00FD0B25" w:rsidP="00FD0B25">
      <w:pPr>
        <w:spacing w:after="0"/>
        <w:jc w:val="center"/>
        <w:rPr>
          <w:rFonts w:ascii="Times New Roman" w:hAnsi="Times New Roman" w:cs="Times New Roman"/>
          <w:sz w:val="24"/>
          <w:szCs w:val="24"/>
          <w:highlight w:val="cyan"/>
        </w:rPr>
      </w:pPr>
    </w:p>
    <w:p w:rsidR="00FD0B25" w:rsidRPr="00FD0B25" w:rsidRDefault="00FD0B25" w:rsidP="00FD0B2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0B25">
        <w:rPr>
          <w:rFonts w:ascii="Times New Roman" w:hAnsi="Times New Roman" w:cs="Times New Roman"/>
          <w:b/>
          <w:sz w:val="24"/>
          <w:szCs w:val="24"/>
        </w:rPr>
        <w:t>РАБОЧАЯ ПРОГРАММА УЧЕБНОЙ ДИСЦИПЛИНЫ</w:t>
      </w:r>
    </w:p>
    <w:p w:rsidR="00FD0B25" w:rsidRPr="00FD0B25" w:rsidRDefault="00FD0B25" w:rsidP="00FD0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_Hlk76463453"/>
      <w:r w:rsidRPr="00FD0B25">
        <w:rPr>
          <w:rFonts w:ascii="Times New Roman" w:hAnsi="Times New Roman" w:cs="Times New Roman"/>
          <w:b/>
          <w:bCs/>
          <w:sz w:val="24"/>
          <w:szCs w:val="24"/>
        </w:rPr>
        <w:t>«</w:t>
      </w:r>
      <w:bookmarkEnd w:id="3"/>
      <w:r w:rsidRPr="00FD0B25">
        <w:rPr>
          <w:rFonts w:ascii="Times New Roman" w:hAnsi="Times New Roman" w:cs="Times New Roman"/>
          <w:b/>
          <w:bCs/>
          <w:sz w:val="24"/>
          <w:szCs w:val="24"/>
        </w:rPr>
        <w:t>ОП</w:t>
      </w:r>
      <w:r w:rsidRPr="00FD0B25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15</w:t>
      </w:r>
      <w:r w:rsidRPr="00FD0B25">
        <w:rPr>
          <w:rFonts w:ascii="Times New Roman" w:hAnsi="Times New Roman" w:cs="Times New Roman"/>
          <w:b/>
          <w:sz w:val="24"/>
          <w:szCs w:val="24"/>
        </w:rPr>
        <w:t xml:space="preserve"> ОСНОВЫ </w:t>
      </w:r>
      <w:r w:rsidRPr="00FD0B25">
        <w:rPr>
          <w:rFonts w:ascii="Times New Roman" w:hAnsi="Times New Roman" w:cs="Times New Roman"/>
          <w:b/>
          <w:sz w:val="24"/>
          <w:szCs w:val="24"/>
        </w:rPr>
        <w:t>ВЕБ-РАЗРАБОТКИ</w:t>
      </w:r>
      <w:r w:rsidRPr="00FD0B25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FD0B25" w:rsidRPr="00FD0B25" w:rsidRDefault="00FD0B25" w:rsidP="00FD0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bookmarkEnd w:id="1"/>
    <w:bookmarkEnd w:id="2"/>
    <w:p w:rsidR="00FD0B25" w:rsidRPr="00FD0B25" w:rsidRDefault="00FD0B25" w:rsidP="00FD0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FD0B25">
        <w:rPr>
          <w:rFonts w:ascii="Times New Roman" w:hAnsi="Times New Roman" w:cs="Times New Roman"/>
          <w:sz w:val="24"/>
          <w:szCs w:val="24"/>
        </w:rPr>
        <w:t>для студентов специальности:</w:t>
      </w:r>
    </w:p>
    <w:p w:rsidR="00FD0B25" w:rsidRPr="00FD0B25" w:rsidRDefault="00FD0B25" w:rsidP="00FD0B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D0B25">
        <w:rPr>
          <w:rFonts w:ascii="Times New Roman" w:hAnsi="Times New Roman" w:cs="Times New Roman"/>
          <w:sz w:val="24"/>
          <w:szCs w:val="24"/>
        </w:rPr>
        <w:t>09.02.11 Разработка и управление программным обеспечением</w:t>
      </w:r>
    </w:p>
    <w:p w:rsidR="00FD0B25" w:rsidRPr="00FD0B25" w:rsidRDefault="00FD0B25" w:rsidP="00FD0B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D0B25" w:rsidRPr="00FD0B25" w:rsidRDefault="00FD0B25" w:rsidP="00FD0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i/>
          <w:sz w:val="24"/>
          <w:szCs w:val="24"/>
          <w:highlight w:val="cyan"/>
          <w:vertAlign w:val="superscript"/>
        </w:rPr>
      </w:pPr>
    </w:p>
    <w:p w:rsidR="00FD0B25" w:rsidRPr="00FD0B25" w:rsidRDefault="00FD0B25" w:rsidP="00FD0B25">
      <w:pPr>
        <w:spacing w:after="0"/>
        <w:rPr>
          <w:rFonts w:ascii="Times New Roman" w:hAnsi="Times New Roman" w:cs="Times New Roman"/>
          <w:sz w:val="24"/>
          <w:szCs w:val="24"/>
          <w:highlight w:val="cyan"/>
        </w:rPr>
      </w:pPr>
    </w:p>
    <w:p w:rsidR="00FD0B25" w:rsidRPr="00FD0B25" w:rsidRDefault="00FD0B25" w:rsidP="00FD0B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D0B25" w:rsidRPr="00FD0B25" w:rsidRDefault="00FD0B25" w:rsidP="00FD0B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D0B25" w:rsidRPr="00FD0B25" w:rsidRDefault="00FD0B25" w:rsidP="00FD0B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D0B25" w:rsidRPr="00FD0B25" w:rsidRDefault="00FD0B25" w:rsidP="00FD0B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D0B25" w:rsidRPr="00FD0B25" w:rsidRDefault="00FD0B25" w:rsidP="00FD0B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D0B25" w:rsidRPr="00FD0B25" w:rsidRDefault="00FD0B25" w:rsidP="00FD0B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D0B25" w:rsidRPr="00FD0B25" w:rsidRDefault="00FD0B25" w:rsidP="00FD0B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D0B25" w:rsidRPr="00FD0B25" w:rsidRDefault="00FD0B25" w:rsidP="00FD0B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D0B25" w:rsidRPr="00FD0B25" w:rsidRDefault="00FD0B25" w:rsidP="00FD0B25">
      <w:pPr>
        <w:jc w:val="center"/>
        <w:rPr>
          <w:rFonts w:ascii="Times New Roman" w:hAnsi="Times New Roman" w:cs="Times New Roman"/>
          <w:sz w:val="24"/>
          <w:szCs w:val="24"/>
        </w:rPr>
      </w:pPr>
      <w:r w:rsidRPr="00FD0B25">
        <w:rPr>
          <w:rFonts w:ascii="Times New Roman" w:hAnsi="Times New Roman" w:cs="Times New Roman"/>
          <w:sz w:val="24"/>
          <w:szCs w:val="24"/>
        </w:rPr>
        <w:t>Красноярск, 2025</w:t>
      </w:r>
      <w:r w:rsidRPr="00FD0B25">
        <w:rPr>
          <w:rFonts w:ascii="Times New Roman" w:hAnsi="Times New Roman" w:cs="Times New Roman"/>
          <w:sz w:val="24"/>
          <w:szCs w:val="24"/>
        </w:rPr>
        <w:br w:type="page"/>
      </w:r>
    </w:p>
    <w:p w:rsidR="00FD0B25" w:rsidRPr="00FD0B25" w:rsidRDefault="00FD0B25" w:rsidP="00FD0B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D0B25">
        <w:rPr>
          <w:rFonts w:ascii="Times New Roman" w:hAnsi="Times New Roman" w:cs="Times New Roman"/>
          <w:sz w:val="24"/>
          <w:szCs w:val="24"/>
        </w:rPr>
        <w:lastRenderedPageBreak/>
        <w:t>Составлена в соответствии с федеральным государственным образовательным стандартом СПО по специальности 09.02.11 Разработка и управление программным обеспечением</w:t>
      </w:r>
    </w:p>
    <w:p w:rsidR="00FD0B25" w:rsidRPr="00FD0B25" w:rsidRDefault="00FD0B25" w:rsidP="00FD0B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D0B25" w:rsidRPr="00FD0B25" w:rsidRDefault="00FD0B25" w:rsidP="00FD0B25">
      <w:pPr>
        <w:pStyle w:val="11"/>
        <w:shd w:val="clear" w:color="auto" w:fill="auto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0B25" w:rsidRPr="00FD0B25" w:rsidRDefault="00FD0B25" w:rsidP="00FD0B2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740" w:type="dxa"/>
        <w:tblLook w:val="04A0" w:firstRow="1" w:lastRow="0" w:firstColumn="1" w:lastColumn="0" w:noHBand="0" w:noVBand="1"/>
      </w:tblPr>
      <w:tblGrid>
        <w:gridCol w:w="5954"/>
        <w:gridCol w:w="4786"/>
      </w:tblGrid>
      <w:tr w:rsidR="00FD0B25" w:rsidRPr="00FD0B25" w:rsidTr="00363908">
        <w:tc>
          <w:tcPr>
            <w:tcW w:w="5954" w:type="dxa"/>
          </w:tcPr>
          <w:p w:rsidR="00FD0B25" w:rsidRPr="00FD0B25" w:rsidRDefault="00FD0B25" w:rsidP="00363908">
            <w:pPr>
              <w:spacing w:after="0"/>
              <w:ind w:right="28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0B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ОДОБРЕНО </w:t>
            </w:r>
          </w:p>
          <w:p w:rsidR="00FD0B25" w:rsidRPr="00FD0B25" w:rsidRDefault="00FD0B25" w:rsidP="00363908">
            <w:pPr>
              <w:spacing w:after="0"/>
              <w:ind w:right="28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0B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старший методист </w:t>
            </w:r>
          </w:p>
          <w:p w:rsidR="00FD0B25" w:rsidRPr="00FD0B25" w:rsidRDefault="00FD0B25" w:rsidP="00363908">
            <w:pPr>
              <w:spacing w:after="0"/>
              <w:ind w:right="28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0B25">
              <w:rPr>
                <w:rFonts w:ascii="Times New Roman" w:eastAsia="Calibri" w:hAnsi="Times New Roman" w:cs="Times New Roman"/>
                <w:sz w:val="24"/>
                <w:szCs w:val="24"/>
              </w:rPr>
              <w:t>__________ Т.В. Клачкова</w:t>
            </w:r>
          </w:p>
          <w:p w:rsidR="00FD0B25" w:rsidRPr="00FD0B25" w:rsidRDefault="00FD0B25" w:rsidP="00363908">
            <w:pPr>
              <w:spacing w:after="0"/>
              <w:ind w:right="28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B25">
              <w:rPr>
                <w:rFonts w:ascii="Times New Roman" w:eastAsia="Calibri" w:hAnsi="Times New Roman" w:cs="Times New Roman"/>
                <w:sz w:val="24"/>
                <w:szCs w:val="24"/>
              </w:rPr>
              <w:t>«___»_______________ 2025г.</w:t>
            </w:r>
          </w:p>
        </w:tc>
        <w:tc>
          <w:tcPr>
            <w:tcW w:w="4786" w:type="dxa"/>
          </w:tcPr>
          <w:p w:rsidR="00FD0B25" w:rsidRPr="00FD0B25" w:rsidRDefault="00FD0B25" w:rsidP="00363908">
            <w:pPr>
              <w:spacing w:after="0"/>
              <w:ind w:right="28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0B25">
              <w:rPr>
                <w:rFonts w:ascii="Times New Roman" w:eastAsia="Calibri" w:hAnsi="Times New Roman" w:cs="Times New Roman"/>
                <w:sz w:val="24"/>
                <w:szCs w:val="24"/>
              </w:rPr>
              <w:t>УТВЕРЖДАЮ</w:t>
            </w:r>
          </w:p>
          <w:p w:rsidR="00FD0B25" w:rsidRPr="00FD0B25" w:rsidRDefault="00FD0B25" w:rsidP="003639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0B25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</w:t>
            </w:r>
          </w:p>
          <w:p w:rsidR="00FD0B25" w:rsidRPr="00FD0B25" w:rsidRDefault="00FD0B25" w:rsidP="003639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0B25">
              <w:rPr>
                <w:rFonts w:ascii="Times New Roman" w:hAnsi="Times New Roman" w:cs="Times New Roman"/>
                <w:sz w:val="24"/>
                <w:szCs w:val="24"/>
              </w:rPr>
              <w:t>по учебной работе</w:t>
            </w:r>
          </w:p>
          <w:p w:rsidR="00FD0B25" w:rsidRPr="00FD0B25" w:rsidRDefault="00FD0B25" w:rsidP="003639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0B25">
              <w:rPr>
                <w:rFonts w:ascii="Times New Roman" w:hAnsi="Times New Roman" w:cs="Times New Roman"/>
                <w:sz w:val="24"/>
                <w:szCs w:val="24"/>
              </w:rPr>
              <w:t>______________М.А. Полютова</w:t>
            </w:r>
          </w:p>
          <w:p w:rsidR="00FD0B25" w:rsidRPr="00FD0B25" w:rsidRDefault="00FD0B25" w:rsidP="00363908">
            <w:pPr>
              <w:spacing w:after="0"/>
              <w:ind w:right="28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B25">
              <w:rPr>
                <w:rFonts w:ascii="Times New Roman" w:hAnsi="Times New Roman" w:cs="Times New Roman"/>
                <w:sz w:val="24"/>
                <w:szCs w:val="24"/>
              </w:rPr>
              <w:t>«___»_______________ 2025г.</w:t>
            </w:r>
          </w:p>
        </w:tc>
      </w:tr>
    </w:tbl>
    <w:p w:rsidR="00FD0B25" w:rsidRPr="00FD0B25" w:rsidRDefault="00FD0B25" w:rsidP="00FD0B2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0B25" w:rsidRPr="00FD0B25" w:rsidRDefault="00FD0B25" w:rsidP="00FD0B2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0B25" w:rsidRPr="00FD0B25" w:rsidRDefault="00FD0B25" w:rsidP="00FD0B2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0B25" w:rsidRPr="00FD0B25" w:rsidRDefault="00FD0B25" w:rsidP="00FD0B25">
      <w:pPr>
        <w:spacing w:after="0"/>
        <w:ind w:left="567" w:right="282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D0B25" w:rsidRPr="00FD0B25" w:rsidRDefault="00FD0B25" w:rsidP="00FD0B25">
      <w:pPr>
        <w:spacing w:after="0"/>
        <w:ind w:left="567" w:right="282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D0B25" w:rsidRPr="00FD0B25" w:rsidRDefault="00FD0B25" w:rsidP="00FD0B25">
      <w:pPr>
        <w:spacing w:after="0"/>
        <w:ind w:left="567" w:right="282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D0B25" w:rsidRPr="00FD0B25" w:rsidRDefault="00FD0B25" w:rsidP="00FD0B25">
      <w:pPr>
        <w:spacing w:after="0"/>
        <w:ind w:left="567" w:right="282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D0B25" w:rsidRPr="00FD0B25" w:rsidRDefault="00FD0B25" w:rsidP="00FD0B25">
      <w:pPr>
        <w:spacing w:after="0"/>
        <w:ind w:left="567" w:right="282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D0B25" w:rsidRPr="00FD0B25" w:rsidRDefault="00FD0B25" w:rsidP="00FD0B25">
      <w:pPr>
        <w:spacing w:after="0"/>
        <w:ind w:right="282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0B25">
        <w:rPr>
          <w:rFonts w:ascii="Times New Roman" w:eastAsia="Calibri" w:hAnsi="Times New Roman" w:cs="Times New Roman"/>
          <w:sz w:val="24"/>
          <w:szCs w:val="24"/>
          <w:lang w:eastAsia="en-US"/>
        </w:rPr>
        <w:t>РАССМОТРЕНО</w:t>
      </w:r>
    </w:p>
    <w:p w:rsidR="00FD0B25" w:rsidRPr="00FD0B25" w:rsidRDefault="00FD0B25" w:rsidP="00FD0B2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D0B25">
        <w:rPr>
          <w:rFonts w:ascii="Times New Roman" w:hAnsi="Times New Roman" w:cs="Times New Roman"/>
          <w:sz w:val="24"/>
          <w:szCs w:val="24"/>
        </w:rPr>
        <w:t xml:space="preserve">на заседании цикловой комиссии укрупненной группы09.00.00 </w:t>
      </w:r>
    </w:p>
    <w:p w:rsidR="00FD0B25" w:rsidRPr="00FD0B25" w:rsidRDefault="00FD0B25" w:rsidP="00FD0B2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D0B25">
        <w:rPr>
          <w:rFonts w:ascii="Times New Roman" w:hAnsi="Times New Roman" w:cs="Times New Roman"/>
          <w:sz w:val="24"/>
          <w:szCs w:val="24"/>
        </w:rPr>
        <w:t>Информационная и вычислительная техника №1</w:t>
      </w:r>
    </w:p>
    <w:p w:rsidR="00FD0B25" w:rsidRPr="00FD0B25" w:rsidRDefault="00FD0B25" w:rsidP="00FD0B25">
      <w:pPr>
        <w:spacing w:after="0"/>
        <w:ind w:right="282"/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</w:pPr>
      <w:r w:rsidRPr="00FD0B25">
        <w:rPr>
          <w:rFonts w:ascii="Times New Roman" w:eastAsia="Calibri" w:hAnsi="Times New Roman" w:cs="Times New Roman"/>
          <w:sz w:val="24"/>
          <w:szCs w:val="24"/>
          <w:lang w:eastAsia="en-US"/>
        </w:rPr>
        <w:t>Протокол от «___» _______</w:t>
      </w:r>
      <w:r w:rsidRPr="00FD0B25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2025</w:t>
      </w:r>
      <w:r w:rsidRPr="00FD0B25">
        <w:rPr>
          <w:rFonts w:ascii="Times New Roman" w:eastAsia="Calibri" w:hAnsi="Times New Roman" w:cs="Times New Roman"/>
          <w:sz w:val="24"/>
          <w:szCs w:val="24"/>
          <w:lang w:eastAsia="en-US"/>
        </w:rPr>
        <w:t>г № ___</w:t>
      </w:r>
    </w:p>
    <w:p w:rsidR="00FD0B25" w:rsidRPr="00FD0B25" w:rsidRDefault="00FD0B25" w:rsidP="00FD0B2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D0B25">
        <w:rPr>
          <w:rFonts w:ascii="Times New Roman" w:hAnsi="Times New Roman" w:cs="Times New Roman"/>
          <w:sz w:val="24"/>
          <w:szCs w:val="24"/>
        </w:rPr>
        <w:t>Председатель ЦК __________________ Е.А. Ивашова</w:t>
      </w:r>
    </w:p>
    <w:p w:rsidR="00FD0B25" w:rsidRPr="00FD0B25" w:rsidRDefault="00FD0B25" w:rsidP="00FD0B2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0B25" w:rsidRPr="00FD0B25" w:rsidRDefault="00FD0B25" w:rsidP="00FD0B2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0B25" w:rsidRPr="00FD0B25" w:rsidRDefault="00FD0B25" w:rsidP="00FD0B2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0B25" w:rsidRPr="00FD0B25" w:rsidRDefault="00FD0B25" w:rsidP="00FD0B25">
      <w:pPr>
        <w:jc w:val="both"/>
        <w:rPr>
          <w:rFonts w:ascii="Times New Roman" w:hAnsi="Times New Roman" w:cs="Times New Roman"/>
          <w:sz w:val="24"/>
          <w:szCs w:val="24"/>
        </w:rPr>
      </w:pPr>
      <w:r w:rsidRPr="00FD0B25">
        <w:rPr>
          <w:rFonts w:ascii="Times New Roman" w:hAnsi="Times New Roman" w:cs="Times New Roman"/>
          <w:sz w:val="24"/>
          <w:szCs w:val="24"/>
        </w:rPr>
        <w:t>АВТОР: Методический совет КГБПОУ ККРИТ</w:t>
      </w:r>
    </w:p>
    <w:p w:rsidR="00FD0B25" w:rsidRPr="00FD0B25" w:rsidRDefault="00FD0B25" w:rsidP="00FD0B25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D0B25" w:rsidRPr="00FD0B25" w:rsidRDefault="00FD0B25" w:rsidP="00FD0B25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D0B25" w:rsidRPr="00FD0B25" w:rsidRDefault="00FD0B25" w:rsidP="00FD0B25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D0B25" w:rsidRPr="00FD0B25" w:rsidRDefault="00FD0B25" w:rsidP="00FD0B25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D0B25" w:rsidRPr="00FD0B25" w:rsidRDefault="00FD0B25" w:rsidP="00FD0B25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D0B25" w:rsidRPr="00FD0B25" w:rsidRDefault="00FD0B25" w:rsidP="00FD0B25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D0B25" w:rsidRPr="00FD0B25" w:rsidRDefault="00FD0B25" w:rsidP="00FD0B25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D0B25" w:rsidRPr="00FD0B25" w:rsidRDefault="00FD0B25" w:rsidP="00FD0B25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D0B25">
        <w:rPr>
          <w:rFonts w:ascii="Times New Roman" w:hAnsi="Times New Roman" w:cs="Times New Roman"/>
          <w:color w:val="000000" w:themeColor="text1"/>
          <w:sz w:val="24"/>
          <w:szCs w:val="24"/>
        </w:rPr>
        <w:t>ПРОВЕРЕНО</w:t>
      </w:r>
    </w:p>
    <w:p w:rsidR="00FD0B25" w:rsidRPr="00FD0B25" w:rsidRDefault="00FD0B25" w:rsidP="00FD0B25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D0B25">
        <w:rPr>
          <w:rFonts w:ascii="Times New Roman" w:hAnsi="Times New Roman" w:cs="Times New Roman"/>
          <w:color w:val="000000" w:themeColor="text1"/>
          <w:sz w:val="24"/>
          <w:szCs w:val="24"/>
        </w:rPr>
        <w:t>Методист</w:t>
      </w:r>
    </w:p>
    <w:p w:rsidR="00FD0B25" w:rsidRPr="00FD0B25" w:rsidRDefault="00FD0B25" w:rsidP="00FD0B25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D0B25">
        <w:rPr>
          <w:rFonts w:ascii="Times New Roman" w:hAnsi="Times New Roman" w:cs="Times New Roman"/>
          <w:color w:val="000000" w:themeColor="text1"/>
          <w:sz w:val="24"/>
          <w:szCs w:val="24"/>
        </w:rPr>
        <w:t>______________Е.И. Макарова</w:t>
      </w:r>
    </w:p>
    <w:p w:rsidR="00FD0B25" w:rsidRPr="00FD0B25" w:rsidRDefault="00FD0B25" w:rsidP="00FD0B25">
      <w:pPr>
        <w:pStyle w:val="Standard"/>
        <w:rPr>
          <w:b/>
          <w:color w:val="000000" w:themeColor="text1"/>
        </w:rPr>
      </w:pPr>
      <w:r w:rsidRPr="00FD0B25">
        <w:rPr>
          <w:color w:val="000000" w:themeColor="text1"/>
        </w:rPr>
        <w:t>«__</w:t>
      </w:r>
      <w:proofErr w:type="gramStart"/>
      <w:r w:rsidRPr="00FD0B25">
        <w:rPr>
          <w:color w:val="000000" w:themeColor="text1"/>
        </w:rPr>
        <w:t>_»_</w:t>
      </w:r>
      <w:proofErr w:type="gramEnd"/>
      <w:r w:rsidRPr="00FD0B25">
        <w:rPr>
          <w:color w:val="000000" w:themeColor="text1"/>
        </w:rPr>
        <w:t>_______________ 2025г</w:t>
      </w:r>
    </w:p>
    <w:p w:rsidR="00FD0B25" w:rsidRDefault="00FD0B25" w:rsidP="00FD0B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D0B25" w:rsidRDefault="00FD0B25" w:rsidP="00FD0B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D0B25" w:rsidRPr="00FD0B25" w:rsidRDefault="00FD0B25" w:rsidP="00FD0B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4" w:name="_GoBack"/>
      <w:bookmarkEnd w:id="4"/>
    </w:p>
    <w:p w:rsidR="00FD0B25" w:rsidRPr="00FD0B25" w:rsidRDefault="00FD0B25" w:rsidP="00FD0B25">
      <w:pPr>
        <w:pStyle w:val="a4"/>
        <w:kinsoku w:val="0"/>
        <w:overflowPunct w:val="0"/>
        <w:spacing w:before="60"/>
        <w:ind w:left="4354" w:right="3497"/>
        <w:jc w:val="center"/>
      </w:pPr>
      <w:r w:rsidRPr="00FD0B25">
        <w:lastRenderedPageBreak/>
        <w:t>СОДЕРЖАНИЕ</w:t>
      </w:r>
    </w:p>
    <w:p w:rsidR="00FD0B25" w:rsidRPr="00FD0B25" w:rsidRDefault="00FD0B25" w:rsidP="00FD0B25">
      <w:pPr>
        <w:pStyle w:val="a4"/>
        <w:kinsoku w:val="0"/>
        <w:overflowPunct w:val="0"/>
        <w:spacing w:before="10"/>
      </w:pPr>
    </w:p>
    <w:tbl>
      <w:tblPr>
        <w:tblW w:w="0" w:type="auto"/>
        <w:tblInd w:w="11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43"/>
        <w:gridCol w:w="783"/>
      </w:tblGrid>
      <w:tr w:rsidR="00FD0B25" w:rsidRPr="00FD0B25" w:rsidTr="003639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1"/>
        </w:trPr>
        <w:tc>
          <w:tcPr>
            <w:tcW w:w="844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FD0B25" w:rsidRPr="00FD0B25" w:rsidRDefault="00FD0B25" w:rsidP="003639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FD0B25" w:rsidRPr="00FD0B25" w:rsidRDefault="00FD0B25" w:rsidP="00363908">
            <w:pPr>
              <w:pStyle w:val="TableParagraph"/>
              <w:kinsoku w:val="0"/>
              <w:overflowPunct w:val="0"/>
              <w:spacing w:line="266" w:lineRule="exact"/>
              <w:ind w:left="173" w:right="178"/>
              <w:jc w:val="center"/>
            </w:pPr>
            <w:r w:rsidRPr="00FD0B25">
              <w:t>стр.</w:t>
            </w:r>
          </w:p>
        </w:tc>
      </w:tr>
      <w:tr w:rsidR="00FD0B25" w:rsidRPr="00FD0B25" w:rsidTr="003639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90"/>
        </w:trPr>
        <w:tc>
          <w:tcPr>
            <w:tcW w:w="844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FD0B25" w:rsidRPr="00FD0B25" w:rsidRDefault="00FD0B25" w:rsidP="00363908">
            <w:pPr>
              <w:pStyle w:val="TableParagraph"/>
              <w:tabs>
                <w:tab w:val="left" w:pos="2060"/>
                <w:tab w:val="left" w:pos="4902"/>
                <w:tab w:val="left" w:pos="6608"/>
              </w:tabs>
              <w:kinsoku w:val="0"/>
              <w:overflowPunct w:val="0"/>
              <w:ind w:left="560" w:right="267" w:hanging="361"/>
            </w:pPr>
            <w:r w:rsidRPr="00FD0B25">
              <w:t xml:space="preserve">1. </w:t>
            </w:r>
            <w:r w:rsidRPr="00FD0B25">
              <w:rPr>
                <w:spacing w:val="58"/>
              </w:rPr>
              <w:t xml:space="preserve"> </w:t>
            </w:r>
            <w:r w:rsidRPr="00FD0B25">
              <w:t>ОБЩАЯ</w:t>
            </w:r>
            <w:r w:rsidRPr="00FD0B25">
              <w:tab/>
              <w:t>ХАРАКТЕРИСТИКА</w:t>
            </w:r>
            <w:r w:rsidRPr="00FD0B25">
              <w:tab/>
              <w:t>РАБОЧЕЙ</w:t>
            </w:r>
            <w:r w:rsidRPr="00FD0B25">
              <w:tab/>
              <w:t>ПРОГРАММЫ ПРОФЕССИОНАЛЬНОГО</w:t>
            </w:r>
            <w:r w:rsidRPr="00FD0B25">
              <w:rPr>
                <w:spacing w:val="-2"/>
              </w:rPr>
              <w:t xml:space="preserve"> </w:t>
            </w:r>
            <w:r w:rsidRPr="00FD0B25">
              <w:t>МОДУЛЯ</w:t>
            </w:r>
          </w:p>
        </w:tc>
        <w:tc>
          <w:tcPr>
            <w:tcW w:w="78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FD0B25" w:rsidRPr="00FD0B25" w:rsidRDefault="00FD0B25" w:rsidP="00363908">
            <w:pPr>
              <w:pStyle w:val="TableParagraph"/>
              <w:kinsoku w:val="0"/>
              <w:overflowPunct w:val="0"/>
              <w:spacing w:line="271" w:lineRule="exact"/>
              <w:ind w:left="0" w:right="1"/>
              <w:jc w:val="center"/>
            </w:pPr>
            <w:r w:rsidRPr="00FD0B25">
              <w:t>4</w:t>
            </w:r>
          </w:p>
        </w:tc>
      </w:tr>
      <w:tr w:rsidR="00FD0B25" w:rsidRPr="00FD0B25" w:rsidTr="003639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52"/>
        </w:trPr>
        <w:tc>
          <w:tcPr>
            <w:tcW w:w="844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FD0B25" w:rsidRPr="00FD0B25" w:rsidRDefault="00FD0B25" w:rsidP="00363908">
            <w:pPr>
              <w:pStyle w:val="TableParagraph"/>
              <w:kinsoku w:val="0"/>
              <w:overflowPunct w:val="0"/>
              <w:spacing w:before="133"/>
              <w:ind w:left="200"/>
            </w:pPr>
            <w:r w:rsidRPr="00FD0B25">
              <w:t>2.   СТРУКТУРА И СОДЕРЖАНИЕ ПРОВЕССИОНАЛЬНОГО МОДУЛЯ</w:t>
            </w:r>
          </w:p>
        </w:tc>
        <w:tc>
          <w:tcPr>
            <w:tcW w:w="78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FD0B25" w:rsidRPr="00FD0B25" w:rsidRDefault="00FD0B25" w:rsidP="00363908">
            <w:pPr>
              <w:pStyle w:val="TableParagraph"/>
              <w:kinsoku w:val="0"/>
              <w:overflowPunct w:val="0"/>
              <w:spacing w:before="133"/>
              <w:ind w:left="0" w:right="1"/>
              <w:jc w:val="center"/>
            </w:pPr>
            <w:r w:rsidRPr="00FD0B25">
              <w:t>7</w:t>
            </w:r>
          </w:p>
        </w:tc>
      </w:tr>
      <w:tr w:rsidR="00FD0B25" w:rsidRPr="00FD0B25" w:rsidTr="003639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12"/>
        </w:trPr>
        <w:tc>
          <w:tcPr>
            <w:tcW w:w="844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FD0B25" w:rsidRPr="00FD0B25" w:rsidRDefault="00FD0B25" w:rsidP="00363908">
            <w:pPr>
              <w:pStyle w:val="TableParagraph"/>
              <w:kinsoku w:val="0"/>
              <w:overflowPunct w:val="0"/>
              <w:spacing w:before="133"/>
              <w:ind w:left="200"/>
            </w:pPr>
            <w:r w:rsidRPr="00FD0B25">
              <w:t>3.   ИНФОРМАЦИОННОЕ ОБЕСПЕЧЕНИЕ ОБУЧЕНИЯ ПО МОДУЛЮ</w:t>
            </w:r>
          </w:p>
        </w:tc>
        <w:tc>
          <w:tcPr>
            <w:tcW w:w="78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FD0B25" w:rsidRPr="00FD0B25" w:rsidRDefault="00FD0B25" w:rsidP="00363908">
            <w:pPr>
              <w:pStyle w:val="TableParagraph"/>
              <w:kinsoku w:val="0"/>
              <w:overflowPunct w:val="0"/>
              <w:spacing w:before="133"/>
              <w:ind w:left="173" w:right="174"/>
              <w:jc w:val="center"/>
            </w:pPr>
            <w:r w:rsidRPr="00FD0B25">
              <w:t>13</w:t>
            </w:r>
          </w:p>
        </w:tc>
      </w:tr>
      <w:tr w:rsidR="00FD0B25" w:rsidRPr="00FD0B25" w:rsidTr="003639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45"/>
        </w:trPr>
        <w:tc>
          <w:tcPr>
            <w:tcW w:w="844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FD0B25" w:rsidRPr="00FD0B25" w:rsidRDefault="00FD0B25" w:rsidP="00363908">
            <w:pPr>
              <w:pStyle w:val="TableParagraph"/>
              <w:tabs>
                <w:tab w:val="left" w:pos="2366"/>
                <w:tab w:val="left" w:pos="3086"/>
                <w:tab w:val="left" w:pos="4631"/>
                <w:tab w:val="left" w:pos="6850"/>
              </w:tabs>
              <w:kinsoku w:val="0"/>
              <w:overflowPunct w:val="0"/>
              <w:spacing w:before="193"/>
              <w:ind w:left="560" w:right="270" w:hanging="361"/>
            </w:pPr>
            <w:r w:rsidRPr="00FD0B25">
              <w:t xml:space="preserve">4. </w:t>
            </w:r>
            <w:r w:rsidRPr="00FD0B25">
              <w:rPr>
                <w:spacing w:val="59"/>
              </w:rPr>
              <w:t xml:space="preserve"> </w:t>
            </w:r>
            <w:r w:rsidRPr="00FD0B25">
              <w:t>КОНТРОЛЬ</w:t>
            </w:r>
            <w:r w:rsidRPr="00FD0B25">
              <w:tab/>
              <w:t>И</w:t>
            </w:r>
            <w:r w:rsidRPr="00FD0B25">
              <w:tab/>
              <w:t>ОЦЕНКА</w:t>
            </w:r>
            <w:r w:rsidRPr="00FD0B25">
              <w:tab/>
              <w:t>РЕЗУЛЬТАТОВ</w:t>
            </w:r>
            <w:r w:rsidRPr="00FD0B25">
              <w:tab/>
              <w:t>ОСВОЕНИЯ ПРОФЕССИОНАЛЬНОГО</w:t>
            </w:r>
            <w:r w:rsidRPr="00FD0B25">
              <w:rPr>
                <w:spacing w:val="-2"/>
              </w:rPr>
              <w:t xml:space="preserve"> </w:t>
            </w:r>
            <w:r w:rsidRPr="00FD0B25">
              <w:t>МОДУЛЯ</w:t>
            </w:r>
          </w:p>
        </w:tc>
        <w:tc>
          <w:tcPr>
            <w:tcW w:w="78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FD0B25" w:rsidRPr="00FD0B25" w:rsidRDefault="00FD0B25" w:rsidP="00363908">
            <w:pPr>
              <w:pStyle w:val="TableParagraph"/>
              <w:kinsoku w:val="0"/>
              <w:overflowPunct w:val="0"/>
              <w:spacing w:before="193"/>
              <w:ind w:left="173" w:right="174"/>
              <w:jc w:val="center"/>
            </w:pPr>
            <w:r w:rsidRPr="00FD0B25">
              <w:t>14</w:t>
            </w:r>
          </w:p>
        </w:tc>
      </w:tr>
    </w:tbl>
    <w:p w:rsidR="00FD0B25" w:rsidRPr="00FD0B25" w:rsidRDefault="00FD0B25" w:rsidP="00FD0B25">
      <w:pPr>
        <w:rPr>
          <w:rFonts w:ascii="Times New Roman" w:hAnsi="Times New Roman" w:cs="Times New Roman"/>
          <w:sz w:val="24"/>
          <w:szCs w:val="24"/>
        </w:rPr>
        <w:sectPr w:rsidR="00FD0B25" w:rsidRPr="00FD0B25" w:rsidSect="00FD0B25">
          <w:pgSz w:w="11910" w:h="16850"/>
          <w:pgMar w:top="1340" w:right="1680" w:bottom="280" w:left="1418" w:header="720" w:footer="720" w:gutter="0"/>
          <w:cols w:space="720" w:equalWidth="0">
            <w:col w:w="9550"/>
          </w:cols>
          <w:noEndnote/>
        </w:sectPr>
      </w:pPr>
    </w:p>
    <w:p w:rsidR="00FD0B25" w:rsidRPr="00FD0B25" w:rsidRDefault="00FD0B25" w:rsidP="00FD0B25">
      <w:pPr>
        <w:pStyle w:val="1"/>
        <w:numPr>
          <w:ilvl w:val="3"/>
          <w:numId w:val="2"/>
        </w:numPr>
        <w:tabs>
          <w:tab w:val="left" w:pos="709"/>
        </w:tabs>
        <w:kinsoku w:val="0"/>
        <w:overflowPunct w:val="0"/>
        <w:spacing w:before="68"/>
        <w:ind w:left="0" w:firstLine="0"/>
        <w:jc w:val="center"/>
      </w:pPr>
      <w:r w:rsidRPr="00FD0B25">
        <w:lastRenderedPageBreak/>
        <w:t>ПАСПОРТ РАБОЧЕЙ ПРОГРАММЫ УЧЕБНОЙ</w:t>
      </w:r>
      <w:r w:rsidRPr="00FD0B25">
        <w:rPr>
          <w:spacing w:val="-8"/>
        </w:rPr>
        <w:t xml:space="preserve"> </w:t>
      </w:r>
      <w:r w:rsidRPr="00FD0B25">
        <w:t>ДИСЦИПЛИНЫ</w:t>
      </w:r>
    </w:p>
    <w:p w:rsidR="00FD0B25" w:rsidRPr="00FD0B25" w:rsidRDefault="00FD0B25" w:rsidP="00FD0B25">
      <w:pPr>
        <w:pStyle w:val="a4"/>
        <w:tabs>
          <w:tab w:val="left" w:pos="709"/>
        </w:tabs>
        <w:kinsoku w:val="0"/>
        <w:overflowPunct w:val="0"/>
        <w:spacing w:before="2"/>
        <w:jc w:val="center"/>
        <w:rPr>
          <w:b/>
          <w:bCs/>
        </w:rPr>
      </w:pPr>
    </w:p>
    <w:p w:rsidR="00FD0B25" w:rsidRPr="00FD0B25" w:rsidRDefault="00FD0B25" w:rsidP="00FD0B25">
      <w:pPr>
        <w:pStyle w:val="a6"/>
        <w:numPr>
          <w:ilvl w:val="1"/>
          <w:numId w:val="1"/>
        </w:numPr>
        <w:tabs>
          <w:tab w:val="left" w:pos="648"/>
        </w:tabs>
        <w:kinsoku w:val="0"/>
        <w:overflowPunct w:val="0"/>
        <w:spacing w:before="1"/>
        <w:jc w:val="both"/>
        <w:rPr>
          <w:b/>
          <w:bCs/>
        </w:rPr>
      </w:pPr>
      <w:r w:rsidRPr="00FD0B25">
        <w:rPr>
          <w:b/>
          <w:bCs/>
        </w:rPr>
        <w:t>Цель и планируемые результаты освоения профессионального</w:t>
      </w:r>
      <w:r w:rsidRPr="00FD0B25">
        <w:rPr>
          <w:b/>
          <w:bCs/>
          <w:spacing w:val="-14"/>
        </w:rPr>
        <w:t xml:space="preserve"> </w:t>
      </w:r>
      <w:r w:rsidRPr="00FD0B25">
        <w:rPr>
          <w:b/>
          <w:bCs/>
        </w:rPr>
        <w:t>модуля</w:t>
      </w:r>
    </w:p>
    <w:p w:rsidR="00FD0B25" w:rsidRPr="00FD0B25" w:rsidRDefault="00FD0B25" w:rsidP="00FD0B25">
      <w:pPr>
        <w:pStyle w:val="a4"/>
        <w:kinsoku w:val="0"/>
        <w:overflowPunct w:val="0"/>
        <w:spacing w:before="38" w:line="276" w:lineRule="auto"/>
        <w:ind w:left="227" w:right="111" w:firstLine="361"/>
        <w:jc w:val="both"/>
      </w:pPr>
      <w:r w:rsidRPr="00FD0B25">
        <w:t xml:space="preserve">В результате изучения дисциплины студент должен освоить основной вид деятельности </w:t>
      </w:r>
      <w:r w:rsidRPr="00FD0B25">
        <w:rPr>
          <w:b/>
          <w:bCs/>
          <w:lang w:val="en-US"/>
        </w:rPr>
        <w:t>Web</w:t>
      </w:r>
      <w:r w:rsidRPr="00FD0B25">
        <w:rPr>
          <w:b/>
          <w:bCs/>
        </w:rPr>
        <w:t xml:space="preserve">-программирования </w:t>
      </w:r>
      <w:r w:rsidRPr="00FD0B25">
        <w:t>и соответствующие ему профессиональные компетенции, и общие компетенции:</w:t>
      </w:r>
    </w:p>
    <w:p w:rsidR="00FD0B25" w:rsidRPr="00FD0B25" w:rsidRDefault="00FD0B25" w:rsidP="00FD0B25">
      <w:pPr>
        <w:pStyle w:val="a4"/>
        <w:kinsoku w:val="0"/>
        <w:overflowPunct w:val="0"/>
      </w:pPr>
    </w:p>
    <w:p w:rsidR="00FD0B25" w:rsidRPr="00FD0B25" w:rsidRDefault="00FD0B25" w:rsidP="00FD0B25">
      <w:pPr>
        <w:pStyle w:val="a6"/>
        <w:numPr>
          <w:ilvl w:val="2"/>
          <w:numId w:val="1"/>
        </w:numPr>
        <w:tabs>
          <w:tab w:val="left" w:pos="1309"/>
        </w:tabs>
        <w:kinsoku w:val="0"/>
        <w:overflowPunct w:val="0"/>
        <w:spacing w:before="1"/>
        <w:ind w:hanging="720"/>
      </w:pPr>
      <w:r w:rsidRPr="00FD0B25">
        <w:t>Перечень общих</w:t>
      </w:r>
      <w:r w:rsidRPr="00FD0B25">
        <w:rPr>
          <w:spacing w:val="-9"/>
        </w:rPr>
        <w:t xml:space="preserve"> </w:t>
      </w:r>
      <w:r w:rsidRPr="00FD0B25">
        <w:t>компетенций</w:t>
      </w:r>
    </w:p>
    <w:p w:rsidR="00FD0B25" w:rsidRPr="00FD0B25" w:rsidRDefault="00FD0B25" w:rsidP="00FD0B25">
      <w:pPr>
        <w:pStyle w:val="a4"/>
        <w:kinsoku w:val="0"/>
        <w:overflowPunct w:val="0"/>
        <w:spacing w:before="8"/>
      </w:pPr>
    </w:p>
    <w:tbl>
      <w:tblPr>
        <w:tblW w:w="0" w:type="auto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29"/>
        <w:gridCol w:w="8344"/>
      </w:tblGrid>
      <w:tr w:rsidR="00FD0B25" w:rsidRPr="00FD0B25" w:rsidTr="003639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26"/>
        </w:trPr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363908">
            <w:pPr>
              <w:pStyle w:val="TableParagraph"/>
              <w:kinsoku w:val="0"/>
              <w:overflowPunct w:val="0"/>
              <w:spacing w:line="275" w:lineRule="exact"/>
            </w:pPr>
            <w:r w:rsidRPr="00FD0B25">
              <w:rPr>
                <w:b/>
                <w:bCs/>
              </w:rPr>
              <w:t>Код</w:t>
            </w:r>
          </w:p>
        </w:tc>
        <w:tc>
          <w:tcPr>
            <w:tcW w:w="8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363908">
            <w:pPr>
              <w:pStyle w:val="TableParagraph"/>
              <w:kinsoku w:val="0"/>
              <w:overflowPunct w:val="0"/>
              <w:spacing w:line="275" w:lineRule="exact"/>
            </w:pPr>
            <w:r w:rsidRPr="00FD0B25">
              <w:rPr>
                <w:b/>
                <w:bCs/>
              </w:rPr>
              <w:t>Наименование общих компетенций</w:t>
            </w:r>
          </w:p>
        </w:tc>
      </w:tr>
      <w:tr w:rsidR="00FD0B25" w:rsidRPr="00FD0B25" w:rsidTr="003639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62"/>
        </w:trPr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363908">
            <w:pPr>
              <w:pStyle w:val="TableParagraph"/>
              <w:kinsoku w:val="0"/>
              <w:overflowPunct w:val="0"/>
              <w:spacing w:line="268" w:lineRule="exact"/>
            </w:pPr>
            <w:r w:rsidRPr="00FD0B25">
              <w:t>ОК 1.</w:t>
            </w:r>
          </w:p>
        </w:tc>
        <w:tc>
          <w:tcPr>
            <w:tcW w:w="8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363908">
            <w:pPr>
              <w:pStyle w:val="TableParagraph"/>
              <w:tabs>
                <w:tab w:val="left" w:pos="1405"/>
                <w:tab w:val="left" w:pos="2559"/>
                <w:tab w:val="left" w:pos="3734"/>
                <w:tab w:val="left" w:pos="4574"/>
                <w:tab w:val="left" w:pos="6799"/>
              </w:tabs>
              <w:kinsoku w:val="0"/>
              <w:overflowPunct w:val="0"/>
              <w:ind w:right="105"/>
            </w:pPr>
            <w:r w:rsidRPr="00FD0B25">
              <w:t>Выбирать</w:t>
            </w:r>
            <w:r w:rsidRPr="00FD0B25">
              <w:tab/>
              <w:t>способы</w:t>
            </w:r>
            <w:r w:rsidRPr="00FD0B25">
              <w:tab/>
              <w:t>решения</w:t>
            </w:r>
            <w:r w:rsidRPr="00FD0B25">
              <w:tab/>
              <w:t>задач</w:t>
            </w:r>
            <w:r w:rsidRPr="00FD0B25">
              <w:tab/>
              <w:t>профессиональной</w:t>
            </w:r>
            <w:r w:rsidRPr="00FD0B25">
              <w:tab/>
              <w:t>деятельности, применительно к различным</w:t>
            </w:r>
            <w:r w:rsidRPr="00FD0B25">
              <w:rPr>
                <w:spacing w:val="-12"/>
              </w:rPr>
              <w:t xml:space="preserve"> </w:t>
            </w:r>
            <w:r w:rsidRPr="00FD0B25">
              <w:t>контекстам</w:t>
            </w:r>
          </w:p>
        </w:tc>
      </w:tr>
      <w:tr w:rsidR="00FD0B25" w:rsidRPr="00FD0B25" w:rsidTr="003639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62"/>
        </w:trPr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363908">
            <w:pPr>
              <w:pStyle w:val="TableParagraph"/>
              <w:kinsoku w:val="0"/>
              <w:overflowPunct w:val="0"/>
              <w:spacing w:line="268" w:lineRule="exact"/>
            </w:pPr>
            <w:r w:rsidRPr="00FD0B25">
              <w:t>ОК 2.</w:t>
            </w:r>
          </w:p>
        </w:tc>
        <w:tc>
          <w:tcPr>
            <w:tcW w:w="8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363908">
            <w:pPr>
              <w:pStyle w:val="TableParagraph"/>
              <w:kinsoku w:val="0"/>
              <w:overflowPunct w:val="0"/>
            </w:pPr>
            <w:r w:rsidRPr="00FD0B25"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FD0B25" w:rsidRPr="00FD0B25" w:rsidTr="003639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62"/>
        </w:trPr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363908">
            <w:pPr>
              <w:pStyle w:val="TableParagraph"/>
              <w:kinsoku w:val="0"/>
              <w:overflowPunct w:val="0"/>
              <w:spacing w:line="270" w:lineRule="exact"/>
            </w:pPr>
            <w:r w:rsidRPr="00FD0B25">
              <w:t>ОК 3</w:t>
            </w:r>
          </w:p>
        </w:tc>
        <w:tc>
          <w:tcPr>
            <w:tcW w:w="8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363908">
            <w:pPr>
              <w:pStyle w:val="TableParagraph"/>
              <w:kinsoku w:val="0"/>
              <w:overflowPunct w:val="0"/>
            </w:pPr>
            <w:r w:rsidRPr="00FD0B25">
              <w:t>Планировать и реализовывать собственное профессиональное и личностное развитие.</w:t>
            </w:r>
          </w:p>
        </w:tc>
      </w:tr>
      <w:tr w:rsidR="00FD0B25" w:rsidRPr="00FD0B25" w:rsidTr="003639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64"/>
        </w:trPr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363908">
            <w:pPr>
              <w:pStyle w:val="TableParagraph"/>
              <w:kinsoku w:val="0"/>
              <w:overflowPunct w:val="0"/>
              <w:spacing w:line="270" w:lineRule="exact"/>
            </w:pPr>
            <w:r w:rsidRPr="00FD0B25">
              <w:t>ОК 4</w:t>
            </w:r>
          </w:p>
        </w:tc>
        <w:tc>
          <w:tcPr>
            <w:tcW w:w="8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363908">
            <w:pPr>
              <w:pStyle w:val="TableParagraph"/>
              <w:kinsoku w:val="0"/>
              <w:overflowPunct w:val="0"/>
            </w:pPr>
            <w:r w:rsidRPr="00FD0B25">
              <w:t>Планировать и реализовывать собственное профессиональное и личностное развитие.</w:t>
            </w:r>
          </w:p>
        </w:tc>
      </w:tr>
      <w:tr w:rsidR="00FD0B25" w:rsidRPr="00FD0B25" w:rsidTr="003639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5"/>
        </w:trPr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363908">
            <w:pPr>
              <w:pStyle w:val="TableParagraph"/>
              <w:kinsoku w:val="0"/>
              <w:overflowPunct w:val="0"/>
              <w:spacing w:line="268" w:lineRule="exact"/>
            </w:pPr>
            <w:r w:rsidRPr="00FD0B25">
              <w:t>ОК 5</w:t>
            </w:r>
          </w:p>
        </w:tc>
        <w:tc>
          <w:tcPr>
            <w:tcW w:w="8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363908">
            <w:pPr>
              <w:pStyle w:val="TableParagraph"/>
              <w:kinsoku w:val="0"/>
              <w:overflowPunct w:val="0"/>
            </w:pPr>
            <w:r w:rsidRPr="00FD0B25">
              <w:t>Осуществлять устную и письменную коммуникацию.</w:t>
            </w:r>
          </w:p>
        </w:tc>
      </w:tr>
      <w:tr w:rsidR="00FD0B25" w:rsidRPr="00FD0B25" w:rsidTr="003639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35"/>
        </w:trPr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363908">
            <w:pPr>
              <w:pStyle w:val="TableParagraph"/>
              <w:kinsoku w:val="0"/>
              <w:overflowPunct w:val="0"/>
              <w:spacing w:line="268" w:lineRule="exact"/>
            </w:pPr>
            <w:r w:rsidRPr="00FD0B25">
              <w:t>ОК 6</w:t>
            </w:r>
          </w:p>
        </w:tc>
        <w:tc>
          <w:tcPr>
            <w:tcW w:w="8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363908">
            <w:pPr>
              <w:pStyle w:val="TableParagraph"/>
              <w:tabs>
                <w:tab w:val="left" w:pos="1636"/>
                <w:tab w:val="left" w:pos="5048"/>
                <w:tab w:val="left" w:pos="6468"/>
              </w:tabs>
              <w:kinsoku w:val="0"/>
              <w:overflowPunct w:val="0"/>
              <w:ind w:right="104"/>
            </w:pPr>
            <w:r w:rsidRPr="00FD0B25">
              <w:t>Использовать информационные технологии в профессиональной деятельности.</w:t>
            </w:r>
          </w:p>
        </w:tc>
      </w:tr>
    </w:tbl>
    <w:p w:rsidR="00FD0B25" w:rsidRPr="00FD0B25" w:rsidRDefault="00FD0B25" w:rsidP="00FD0B25">
      <w:pPr>
        <w:pStyle w:val="a6"/>
        <w:numPr>
          <w:ilvl w:val="2"/>
          <w:numId w:val="1"/>
        </w:numPr>
        <w:tabs>
          <w:tab w:val="left" w:pos="1309"/>
        </w:tabs>
        <w:kinsoku w:val="0"/>
        <w:overflowPunct w:val="0"/>
        <w:spacing w:before="64"/>
        <w:ind w:hanging="720"/>
      </w:pPr>
      <w:r w:rsidRPr="00FD0B25">
        <w:t>Перечень профессиональных</w:t>
      </w:r>
      <w:r w:rsidRPr="00FD0B25">
        <w:rPr>
          <w:spacing w:val="-14"/>
        </w:rPr>
        <w:t xml:space="preserve"> </w:t>
      </w:r>
      <w:r w:rsidRPr="00FD0B25">
        <w:t>компетенций</w:t>
      </w:r>
    </w:p>
    <w:p w:rsidR="00FD0B25" w:rsidRPr="00FD0B25" w:rsidRDefault="00FD0B25" w:rsidP="00FD0B25">
      <w:pPr>
        <w:pStyle w:val="a4"/>
        <w:kinsoku w:val="0"/>
        <w:overflowPunct w:val="0"/>
        <w:spacing w:before="8"/>
      </w:pPr>
    </w:p>
    <w:tbl>
      <w:tblPr>
        <w:tblW w:w="0" w:type="auto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5"/>
        <w:gridCol w:w="8368"/>
      </w:tblGrid>
      <w:tr w:rsidR="00FD0B25" w:rsidRPr="00FD0B25" w:rsidTr="003639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8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363908">
            <w:pPr>
              <w:pStyle w:val="TableParagraph"/>
              <w:kinsoku w:val="0"/>
              <w:overflowPunct w:val="0"/>
              <w:spacing w:line="275" w:lineRule="exact"/>
            </w:pPr>
            <w:r w:rsidRPr="00FD0B25">
              <w:rPr>
                <w:b/>
                <w:bCs/>
              </w:rPr>
              <w:t>Код</w:t>
            </w:r>
          </w:p>
        </w:tc>
        <w:tc>
          <w:tcPr>
            <w:tcW w:w="8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363908">
            <w:pPr>
              <w:pStyle w:val="TableParagraph"/>
              <w:kinsoku w:val="0"/>
              <w:overflowPunct w:val="0"/>
              <w:spacing w:line="275" w:lineRule="exact"/>
            </w:pPr>
            <w:r w:rsidRPr="00FD0B25">
              <w:rPr>
                <w:b/>
                <w:bCs/>
              </w:rPr>
              <w:t>Наименование видов деятельности и профессиональных компетенций</w:t>
            </w:r>
          </w:p>
        </w:tc>
      </w:tr>
      <w:tr w:rsidR="00FD0B25" w:rsidRPr="00FD0B25" w:rsidTr="003639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6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363908">
            <w:pPr>
              <w:pStyle w:val="TableParagraph"/>
              <w:kinsoku w:val="0"/>
              <w:overflowPunct w:val="0"/>
              <w:spacing w:line="268" w:lineRule="exact"/>
            </w:pPr>
            <w:r w:rsidRPr="00FD0B25">
              <w:t>ВД 1</w:t>
            </w:r>
          </w:p>
        </w:tc>
        <w:tc>
          <w:tcPr>
            <w:tcW w:w="8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363908">
            <w:pPr>
              <w:pStyle w:val="TableParagraph"/>
              <w:kinsoku w:val="0"/>
              <w:overflowPunct w:val="0"/>
              <w:spacing w:line="268" w:lineRule="exact"/>
            </w:pPr>
            <w:r w:rsidRPr="00FD0B25">
              <w:rPr>
                <w:lang w:val="en-US"/>
              </w:rPr>
              <w:t>Web-</w:t>
            </w:r>
            <w:r w:rsidRPr="00FD0B25">
              <w:t>программирование</w:t>
            </w:r>
          </w:p>
        </w:tc>
      </w:tr>
      <w:tr w:rsidR="00FD0B25" w:rsidRPr="00FD0B25" w:rsidTr="003639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62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363908">
            <w:pPr>
              <w:pStyle w:val="TableParagraph"/>
              <w:kinsoku w:val="0"/>
              <w:overflowPunct w:val="0"/>
              <w:spacing w:line="268" w:lineRule="exact"/>
            </w:pPr>
            <w:r w:rsidRPr="00FD0B25">
              <w:t>ПК 1.1</w:t>
            </w:r>
          </w:p>
        </w:tc>
        <w:tc>
          <w:tcPr>
            <w:tcW w:w="8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363908">
            <w:pPr>
              <w:pStyle w:val="TableParagraph"/>
              <w:kinsoku w:val="0"/>
              <w:overflowPunct w:val="0"/>
            </w:pPr>
            <w:r w:rsidRPr="00FD0B25">
              <w:t xml:space="preserve">Разрабатывать клиентскую часть веб-приложений с использованием </w:t>
            </w:r>
            <w:r w:rsidRPr="00FD0B25">
              <w:rPr>
                <w:lang w:val="en-US"/>
              </w:rPr>
              <w:t>HTML</w:t>
            </w:r>
            <w:r w:rsidRPr="00FD0B25">
              <w:t xml:space="preserve">, </w:t>
            </w:r>
            <w:r w:rsidRPr="00FD0B25">
              <w:rPr>
                <w:lang w:val="en-US"/>
              </w:rPr>
              <w:t>CSS</w:t>
            </w:r>
            <w:r w:rsidRPr="00FD0B25">
              <w:t xml:space="preserve">, </w:t>
            </w:r>
            <w:r w:rsidRPr="00FD0B25">
              <w:rPr>
                <w:lang w:val="en-US"/>
              </w:rPr>
              <w:t>JavaScript</w:t>
            </w:r>
            <w:r w:rsidRPr="00FD0B25">
              <w:t>.</w:t>
            </w:r>
          </w:p>
        </w:tc>
      </w:tr>
      <w:tr w:rsidR="00FD0B25" w:rsidRPr="00FD0B25" w:rsidTr="003639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19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363908">
            <w:pPr>
              <w:pStyle w:val="TableParagraph"/>
              <w:kinsoku w:val="0"/>
              <w:overflowPunct w:val="0"/>
              <w:spacing w:line="268" w:lineRule="exact"/>
            </w:pPr>
            <w:r w:rsidRPr="00FD0B25">
              <w:t>ПК 1.2</w:t>
            </w:r>
          </w:p>
        </w:tc>
        <w:tc>
          <w:tcPr>
            <w:tcW w:w="8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363908">
            <w:pPr>
              <w:pStyle w:val="TableParagraph"/>
              <w:kinsoku w:val="0"/>
              <w:overflowPunct w:val="0"/>
              <w:spacing w:line="268" w:lineRule="exact"/>
            </w:pPr>
            <w:r w:rsidRPr="00FD0B25">
              <w:t>Разрабатывать серверную часть веб-приложений с использованием современных технологий.</w:t>
            </w:r>
          </w:p>
        </w:tc>
      </w:tr>
      <w:tr w:rsidR="00FD0B25" w:rsidRPr="00FD0B25" w:rsidTr="003639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6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363908">
            <w:pPr>
              <w:pStyle w:val="TableParagraph"/>
              <w:kinsoku w:val="0"/>
              <w:overflowPunct w:val="0"/>
              <w:spacing w:line="268" w:lineRule="exact"/>
            </w:pPr>
            <w:r w:rsidRPr="00FD0B25">
              <w:t>ПК 1.3</w:t>
            </w:r>
          </w:p>
        </w:tc>
        <w:tc>
          <w:tcPr>
            <w:tcW w:w="8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363908">
            <w:pPr>
              <w:pStyle w:val="TableParagraph"/>
              <w:tabs>
                <w:tab w:val="left" w:pos="1676"/>
                <w:tab w:val="left" w:pos="2914"/>
                <w:tab w:val="left" w:pos="4751"/>
                <w:tab w:val="left" w:pos="6051"/>
                <w:tab w:val="left" w:pos="6586"/>
              </w:tabs>
              <w:kinsoku w:val="0"/>
              <w:overflowPunct w:val="0"/>
              <w:ind w:right="104"/>
            </w:pPr>
            <w:r w:rsidRPr="00FD0B25">
              <w:t>Интегрировать веб-приложения с базами данных.</w:t>
            </w:r>
          </w:p>
        </w:tc>
      </w:tr>
      <w:tr w:rsidR="00FD0B25" w:rsidRPr="00FD0B25" w:rsidTr="003639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6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363908">
            <w:pPr>
              <w:pStyle w:val="TableParagraph"/>
              <w:kinsoku w:val="0"/>
              <w:overflowPunct w:val="0"/>
              <w:spacing w:line="268" w:lineRule="exact"/>
            </w:pPr>
            <w:r w:rsidRPr="00FD0B25">
              <w:t>ПК 1.4</w:t>
            </w:r>
          </w:p>
        </w:tc>
        <w:tc>
          <w:tcPr>
            <w:tcW w:w="8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363908">
            <w:pPr>
              <w:pStyle w:val="TableParagraph"/>
              <w:kinsoku w:val="0"/>
              <w:overflowPunct w:val="0"/>
              <w:spacing w:line="268" w:lineRule="exact"/>
            </w:pPr>
            <w:r w:rsidRPr="00FD0B25">
              <w:t xml:space="preserve">Реализовывать </w:t>
            </w:r>
            <w:r w:rsidRPr="00FD0B25">
              <w:rPr>
                <w:lang w:val="en-US"/>
              </w:rPr>
              <w:t>REST</w:t>
            </w:r>
            <w:r w:rsidRPr="00FD0B25">
              <w:t xml:space="preserve"> </w:t>
            </w:r>
            <w:r w:rsidRPr="00FD0B25">
              <w:rPr>
                <w:lang w:val="en-US"/>
              </w:rPr>
              <w:t>API</w:t>
            </w:r>
            <w:r w:rsidRPr="00FD0B25">
              <w:t xml:space="preserve"> и обеспечивать взаимодействие клиент-сервер.</w:t>
            </w:r>
          </w:p>
        </w:tc>
      </w:tr>
      <w:tr w:rsidR="00FD0B25" w:rsidRPr="00FD0B25" w:rsidTr="003639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8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363908">
            <w:pPr>
              <w:pStyle w:val="TableParagraph"/>
              <w:kinsoku w:val="0"/>
              <w:overflowPunct w:val="0"/>
              <w:spacing w:line="270" w:lineRule="exact"/>
            </w:pPr>
            <w:r w:rsidRPr="00FD0B25">
              <w:t>ПК 1.5</w:t>
            </w:r>
          </w:p>
        </w:tc>
        <w:tc>
          <w:tcPr>
            <w:tcW w:w="8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363908">
            <w:pPr>
              <w:pStyle w:val="TableParagraph"/>
              <w:kinsoku w:val="0"/>
              <w:overflowPunct w:val="0"/>
              <w:spacing w:line="270" w:lineRule="exact"/>
            </w:pPr>
            <w:proofErr w:type="spellStart"/>
            <w:r w:rsidRPr="00FD0B25">
              <w:rPr>
                <w:lang w:val="en-US"/>
              </w:rPr>
              <w:t>Обеспечивать</w:t>
            </w:r>
            <w:proofErr w:type="spellEnd"/>
            <w:r w:rsidRPr="00FD0B25">
              <w:rPr>
                <w:lang w:val="en-US"/>
              </w:rPr>
              <w:t xml:space="preserve"> </w:t>
            </w:r>
            <w:proofErr w:type="spellStart"/>
            <w:r w:rsidRPr="00FD0B25">
              <w:rPr>
                <w:lang w:val="en-US"/>
              </w:rPr>
              <w:t>безопасность</w:t>
            </w:r>
            <w:proofErr w:type="spellEnd"/>
            <w:r w:rsidRPr="00FD0B25">
              <w:rPr>
                <w:lang w:val="en-US"/>
              </w:rPr>
              <w:t xml:space="preserve"> </w:t>
            </w:r>
            <w:proofErr w:type="spellStart"/>
            <w:r w:rsidRPr="00FD0B25">
              <w:rPr>
                <w:lang w:val="en-US"/>
              </w:rPr>
              <w:t>веб-приложений</w:t>
            </w:r>
            <w:proofErr w:type="spellEnd"/>
            <w:r w:rsidRPr="00FD0B25">
              <w:rPr>
                <w:lang w:val="en-US"/>
              </w:rPr>
              <w:t>.</w:t>
            </w:r>
            <w:r w:rsidRPr="00FD0B25">
              <w:rPr>
                <w:lang w:val="en-US"/>
              </w:rPr>
              <w:br/>
            </w:r>
          </w:p>
        </w:tc>
      </w:tr>
      <w:tr w:rsidR="00FD0B25" w:rsidRPr="00FD0B25" w:rsidTr="003639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6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363908">
            <w:pPr>
              <w:pStyle w:val="TableParagraph"/>
              <w:kinsoku w:val="0"/>
              <w:overflowPunct w:val="0"/>
              <w:spacing w:line="268" w:lineRule="exact"/>
            </w:pPr>
            <w:r w:rsidRPr="00FD0B25">
              <w:t>ПК 1.6</w:t>
            </w:r>
          </w:p>
        </w:tc>
        <w:tc>
          <w:tcPr>
            <w:tcW w:w="8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363908">
            <w:pPr>
              <w:pStyle w:val="TableParagraph"/>
              <w:kinsoku w:val="0"/>
              <w:overflowPunct w:val="0"/>
              <w:spacing w:line="268" w:lineRule="exact"/>
            </w:pPr>
            <w:r w:rsidRPr="00FD0B25">
              <w:t xml:space="preserve">Применять </w:t>
            </w:r>
            <w:proofErr w:type="spellStart"/>
            <w:r w:rsidRPr="00FD0B25">
              <w:t>фреймворки</w:t>
            </w:r>
            <w:proofErr w:type="spellEnd"/>
            <w:r w:rsidRPr="00FD0B25">
              <w:t xml:space="preserve"> для ускорения разработки.</w:t>
            </w:r>
          </w:p>
        </w:tc>
      </w:tr>
    </w:tbl>
    <w:p w:rsidR="00FD0B25" w:rsidRPr="00FD0B25" w:rsidRDefault="00FD0B25" w:rsidP="00FD0B25">
      <w:pPr>
        <w:pStyle w:val="a4"/>
        <w:kinsoku w:val="0"/>
        <w:overflowPunct w:val="0"/>
        <w:spacing w:before="1"/>
      </w:pPr>
    </w:p>
    <w:p w:rsidR="00FD0B25" w:rsidRPr="00FD0B25" w:rsidRDefault="00FD0B25" w:rsidP="00FD0B25">
      <w:pPr>
        <w:pStyle w:val="a6"/>
        <w:numPr>
          <w:ilvl w:val="2"/>
          <w:numId w:val="1"/>
        </w:numPr>
        <w:tabs>
          <w:tab w:val="left" w:pos="1309"/>
        </w:tabs>
        <w:kinsoku w:val="0"/>
        <w:overflowPunct w:val="0"/>
        <w:spacing w:before="90"/>
        <w:ind w:hanging="720"/>
      </w:pPr>
      <w:r w:rsidRPr="00FD0B25">
        <w:t>В результате освоения профессионального модуля студент</w:t>
      </w:r>
      <w:r w:rsidRPr="00FD0B25">
        <w:rPr>
          <w:spacing w:val="-21"/>
        </w:rPr>
        <w:t xml:space="preserve"> </w:t>
      </w:r>
      <w:r w:rsidRPr="00FD0B25">
        <w:t>должен:</w:t>
      </w:r>
    </w:p>
    <w:p w:rsidR="00FD0B25" w:rsidRPr="00FD0B25" w:rsidRDefault="00FD0B25" w:rsidP="00FD0B25">
      <w:pPr>
        <w:pStyle w:val="a4"/>
        <w:kinsoku w:val="0"/>
        <w:overflowPunct w:val="0"/>
        <w:spacing w:before="8"/>
      </w:pPr>
    </w:p>
    <w:tbl>
      <w:tblPr>
        <w:tblW w:w="0" w:type="auto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2"/>
        <w:gridCol w:w="7657"/>
      </w:tblGrid>
      <w:tr w:rsidR="00FD0B25" w:rsidRPr="00FD0B25" w:rsidTr="003639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666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363908">
            <w:pPr>
              <w:pStyle w:val="TableParagraph"/>
              <w:kinsoku w:val="0"/>
              <w:overflowPunct w:val="0"/>
              <w:ind w:right="406"/>
            </w:pPr>
            <w:r w:rsidRPr="00FD0B25">
              <w:t>Иметь практический опыт</w:t>
            </w:r>
          </w:p>
        </w:tc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363908">
            <w:pPr>
              <w:pStyle w:val="TableParagraph"/>
              <w:kinsoku w:val="0"/>
              <w:overflowPunct w:val="0"/>
              <w:ind w:right="141"/>
            </w:pPr>
            <w:proofErr w:type="gramStart"/>
            <w:r w:rsidRPr="00FD0B25">
              <w:t>В  разработке</w:t>
            </w:r>
            <w:proofErr w:type="gramEnd"/>
            <w:r w:rsidRPr="00FD0B25">
              <w:t xml:space="preserve"> веб-страниц и веб-приложений на основе готового технического задания; в использовании инструментальных средств для отладки клиентской и серверной части веб-приложений; в тестировании веб-приложений по определённым сценариям (функциональное, кросс-</w:t>
            </w:r>
            <w:proofErr w:type="spellStart"/>
            <w:r w:rsidRPr="00FD0B25">
              <w:t>браузерное</w:t>
            </w:r>
            <w:proofErr w:type="spellEnd"/>
            <w:r w:rsidRPr="00FD0B25">
              <w:t>, адаптивное)</w:t>
            </w:r>
          </w:p>
          <w:p w:rsidR="00FD0B25" w:rsidRPr="00FD0B25" w:rsidRDefault="00FD0B25" w:rsidP="00363908">
            <w:pPr>
              <w:pStyle w:val="TableParagraph"/>
              <w:kinsoku w:val="0"/>
              <w:overflowPunct w:val="0"/>
              <w:ind w:right="141"/>
            </w:pPr>
          </w:p>
          <w:p w:rsidR="00FD0B25" w:rsidRPr="00FD0B25" w:rsidRDefault="00FD0B25" w:rsidP="00363908">
            <w:pPr>
              <w:pStyle w:val="TableParagraph"/>
              <w:kinsoku w:val="0"/>
              <w:overflowPunct w:val="0"/>
              <w:ind w:right="141"/>
            </w:pPr>
            <w:r w:rsidRPr="00FD0B25">
              <w:t>в работе с базами данных и интеграции их с веб-приложениями;</w:t>
            </w:r>
          </w:p>
          <w:p w:rsidR="00FD0B25" w:rsidRPr="00FD0B25" w:rsidRDefault="00FD0B25" w:rsidP="00363908">
            <w:pPr>
              <w:pStyle w:val="TableParagraph"/>
              <w:kinsoku w:val="0"/>
              <w:overflowPunct w:val="0"/>
              <w:ind w:right="141"/>
            </w:pPr>
          </w:p>
          <w:p w:rsidR="00FD0B25" w:rsidRPr="00FD0B25" w:rsidRDefault="00FD0B25" w:rsidP="00363908">
            <w:pPr>
              <w:pStyle w:val="TableParagraph"/>
              <w:kinsoku w:val="0"/>
              <w:overflowPunct w:val="0"/>
              <w:ind w:right="141"/>
            </w:pPr>
            <w:r w:rsidRPr="00FD0B25">
              <w:t>в реализации клиент-серверного взаимодействия с использованием REST API;</w:t>
            </w:r>
          </w:p>
          <w:p w:rsidR="00FD0B25" w:rsidRPr="00FD0B25" w:rsidRDefault="00FD0B25" w:rsidP="00363908">
            <w:pPr>
              <w:pStyle w:val="TableParagraph"/>
              <w:kinsoku w:val="0"/>
              <w:overflowPunct w:val="0"/>
              <w:ind w:right="141"/>
            </w:pPr>
          </w:p>
          <w:p w:rsidR="00FD0B25" w:rsidRPr="00FD0B25" w:rsidRDefault="00FD0B25" w:rsidP="00363908">
            <w:pPr>
              <w:pStyle w:val="TableParagraph"/>
              <w:kinsoku w:val="0"/>
              <w:overflowPunct w:val="0"/>
              <w:ind w:right="141"/>
            </w:pPr>
            <w:r w:rsidRPr="00FD0B25">
              <w:t>в разработке адаптивных и интерактивных пользовательских интерфейсов.</w:t>
            </w:r>
          </w:p>
        </w:tc>
      </w:tr>
      <w:tr w:rsidR="00FD0B25" w:rsidRPr="00FD0B25" w:rsidTr="003639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42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363908">
            <w:pPr>
              <w:pStyle w:val="TableParagraph"/>
              <w:kinsoku w:val="0"/>
              <w:overflowPunct w:val="0"/>
              <w:spacing w:line="268" w:lineRule="exact"/>
            </w:pPr>
            <w:r w:rsidRPr="00FD0B25">
              <w:t>уметь</w:t>
            </w:r>
          </w:p>
        </w:tc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363908">
            <w:pPr>
              <w:pStyle w:val="TableParagraph"/>
              <w:kinsoku w:val="0"/>
              <w:overflowPunct w:val="0"/>
              <w:ind w:right="141"/>
            </w:pPr>
            <w:r w:rsidRPr="00FD0B25">
              <w:t>Верстать веб-страницы с использованием HTML и CSS (в том числе адаптивную и кросс-</w:t>
            </w:r>
            <w:proofErr w:type="spellStart"/>
            <w:r w:rsidRPr="00FD0B25">
              <w:t>браузерную</w:t>
            </w:r>
            <w:proofErr w:type="spellEnd"/>
            <w:r w:rsidRPr="00FD0B25">
              <w:t xml:space="preserve"> верстку); использовать </w:t>
            </w:r>
            <w:proofErr w:type="spellStart"/>
            <w:r w:rsidRPr="00FD0B25">
              <w:t>JavaScript</w:t>
            </w:r>
            <w:proofErr w:type="spellEnd"/>
            <w:r w:rsidRPr="00FD0B25">
              <w:t xml:space="preserve"> для динамического изменения содержимого страниц и обработки событий;</w:t>
            </w:r>
          </w:p>
          <w:p w:rsidR="00FD0B25" w:rsidRPr="00FD0B25" w:rsidRDefault="00FD0B25" w:rsidP="00363908">
            <w:pPr>
              <w:pStyle w:val="TableParagraph"/>
              <w:kinsoku w:val="0"/>
              <w:overflowPunct w:val="0"/>
              <w:ind w:left="58" w:right="141"/>
            </w:pPr>
            <w:r w:rsidRPr="00FD0B25">
              <w:t xml:space="preserve">применять серверные языки программирования (PHP, </w:t>
            </w:r>
            <w:proofErr w:type="spellStart"/>
            <w:r w:rsidRPr="00FD0B25">
              <w:t>Python</w:t>
            </w:r>
            <w:proofErr w:type="spellEnd"/>
            <w:r w:rsidRPr="00FD0B25">
              <w:t>, Node.js) для реализации бизнес-логики; создавать и подключать базы данных (</w:t>
            </w:r>
            <w:proofErr w:type="spellStart"/>
            <w:r w:rsidRPr="00FD0B25">
              <w:t>MySQL</w:t>
            </w:r>
            <w:proofErr w:type="spellEnd"/>
            <w:r w:rsidRPr="00FD0B25">
              <w:t xml:space="preserve">, </w:t>
            </w:r>
            <w:proofErr w:type="spellStart"/>
            <w:r w:rsidRPr="00FD0B25">
              <w:t>PostgreSQL</w:t>
            </w:r>
            <w:proofErr w:type="spellEnd"/>
            <w:r w:rsidRPr="00FD0B25">
              <w:t xml:space="preserve"> и др.), выполнять SQL-запросы</w:t>
            </w:r>
          </w:p>
          <w:p w:rsidR="00FD0B25" w:rsidRPr="00FD0B25" w:rsidRDefault="00FD0B25" w:rsidP="00363908">
            <w:pPr>
              <w:pStyle w:val="TableParagraph"/>
              <w:kinsoku w:val="0"/>
              <w:overflowPunct w:val="0"/>
              <w:ind w:right="141"/>
            </w:pPr>
          </w:p>
          <w:p w:rsidR="00FD0B25" w:rsidRPr="00FD0B25" w:rsidRDefault="00FD0B25" w:rsidP="00363908">
            <w:pPr>
              <w:pStyle w:val="TableParagraph"/>
              <w:kinsoku w:val="0"/>
              <w:overflowPunct w:val="0"/>
              <w:ind w:right="141"/>
            </w:pPr>
            <w:r w:rsidRPr="00FD0B25">
              <w:t xml:space="preserve">разрабатывать REST API и подключать его к </w:t>
            </w:r>
            <w:proofErr w:type="spellStart"/>
            <w:r w:rsidRPr="00FD0B25">
              <w:t>фронтенду</w:t>
            </w:r>
            <w:proofErr w:type="spellEnd"/>
            <w:r w:rsidRPr="00FD0B25">
              <w:t>;</w:t>
            </w:r>
          </w:p>
          <w:p w:rsidR="00FD0B25" w:rsidRPr="00FD0B25" w:rsidRDefault="00FD0B25" w:rsidP="00363908">
            <w:pPr>
              <w:pStyle w:val="TableParagraph"/>
              <w:kinsoku w:val="0"/>
              <w:overflowPunct w:val="0"/>
              <w:ind w:right="141"/>
            </w:pPr>
          </w:p>
          <w:p w:rsidR="00FD0B25" w:rsidRPr="00FD0B25" w:rsidRDefault="00FD0B25" w:rsidP="00363908">
            <w:pPr>
              <w:pStyle w:val="TableParagraph"/>
              <w:kinsoku w:val="0"/>
              <w:overflowPunct w:val="0"/>
              <w:ind w:right="141"/>
            </w:pPr>
            <w:r w:rsidRPr="00FD0B25">
              <w:t>выполнять тестирование и отладку веб-приложений с использованием инструментов разработчика;</w:t>
            </w:r>
          </w:p>
          <w:p w:rsidR="00FD0B25" w:rsidRPr="00FD0B25" w:rsidRDefault="00FD0B25" w:rsidP="00363908">
            <w:pPr>
              <w:pStyle w:val="TableParagraph"/>
              <w:kinsoku w:val="0"/>
              <w:overflowPunct w:val="0"/>
              <w:ind w:right="141"/>
            </w:pPr>
          </w:p>
          <w:p w:rsidR="00FD0B25" w:rsidRPr="00FD0B25" w:rsidRDefault="00FD0B25" w:rsidP="00363908">
            <w:pPr>
              <w:pStyle w:val="TableParagraph"/>
              <w:kinsoku w:val="0"/>
              <w:overflowPunct w:val="0"/>
              <w:ind w:right="141"/>
            </w:pPr>
            <w:r w:rsidRPr="00FD0B25">
              <w:t xml:space="preserve">применять </w:t>
            </w:r>
            <w:proofErr w:type="spellStart"/>
            <w:r w:rsidRPr="00FD0B25">
              <w:t>фреймворки</w:t>
            </w:r>
            <w:proofErr w:type="spellEnd"/>
            <w:r w:rsidRPr="00FD0B25">
              <w:t xml:space="preserve"> (</w:t>
            </w:r>
            <w:proofErr w:type="spellStart"/>
            <w:r w:rsidRPr="00FD0B25">
              <w:t>Django</w:t>
            </w:r>
            <w:proofErr w:type="spellEnd"/>
            <w:r w:rsidRPr="00FD0B25">
              <w:t xml:space="preserve">, </w:t>
            </w:r>
            <w:proofErr w:type="spellStart"/>
            <w:r w:rsidRPr="00FD0B25">
              <w:t>Flask</w:t>
            </w:r>
            <w:proofErr w:type="spellEnd"/>
            <w:r w:rsidRPr="00FD0B25">
              <w:t xml:space="preserve">, </w:t>
            </w:r>
            <w:proofErr w:type="spellStart"/>
            <w:r w:rsidRPr="00FD0B25">
              <w:t>React</w:t>
            </w:r>
            <w:proofErr w:type="spellEnd"/>
            <w:r w:rsidRPr="00FD0B25">
              <w:t>, Vue.js и др.) для ускорения разработки;</w:t>
            </w:r>
          </w:p>
          <w:p w:rsidR="00FD0B25" w:rsidRPr="00FD0B25" w:rsidRDefault="00FD0B25" w:rsidP="00363908">
            <w:pPr>
              <w:pStyle w:val="TableParagraph"/>
              <w:kinsoku w:val="0"/>
              <w:overflowPunct w:val="0"/>
              <w:ind w:right="141"/>
            </w:pPr>
          </w:p>
          <w:p w:rsidR="00FD0B25" w:rsidRPr="00FD0B25" w:rsidRDefault="00FD0B25" w:rsidP="00363908">
            <w:pPr>
              <w:pStyle w:val="TableParagraph"/>
              <w:kinsoku w:val="0"/>
              <w:overflowPunct w:val="0"/>
              <w:ind w:right="141"/>
            </w:pPr>
            <w:r w:rsidRPr="00FD0B25">
              <w:t>оформлять документацию на веб-приложения.</w:t>
            </w:r>
          </w:p>
        </w:tc>
      </w:tr>
      <w:tr w:rsidR="00FD0B25" w:rsidRPr="00FD0B25" w:rsidTr="003639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160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363908">
            <w:pPr>
              <w:pStyle w:val="TableParagraph"/>
              <w:kinsoku w:val="0"/>
              <w:overflowPunct w:val="0"/>
              <w:spacing w:line="268" w:lineRule="exact"/>
            </w:pPr>
            <w:r w:rsidRPr="00FD0B25">
              <w:lastRenderedPageBreak/>
              <w:t>знать</w:t>
            </w:r>
          </w:p>
        </w:tc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363908">
            <w:pPr>
              <w:pStyle w:val="TableParagraph"/>
              <w:kinsoku w:val="0"/>
              <w:overflowPunct w:val="0"/>
              <w:ind w:right="141"/>
            </w:pPr>
            <w:r w:rsidRPr="00FD0B25">
              <w:t xml:space="preserve">основные этапы жизненного цикла веб-приложений; архитектуру WWW и принципы работы клиент-серверной модели; синтаксис и возможности HTML, CSS и </w:t>
            </w:r>
            <w:proofErr w:type="spellStart"/>
            <w:r w:rsidRPr="00FD0B25">
              <w:t>JavaScript</w:t>
            </w:r>
            <w:proofErr w:type="spellEnd"/>
          </w:p>
          <w:p w:rsidR="00FD0B25" w:rsidRPr="00FD0B25" w:rsidRDefault="00FD0B25" w:rsidP="00363908">
            <w:pPr>
              <w:pStyle w:val="TableParagraph"/>
              <w:kinsoku w:val="0"/>
              <w:overflowPunct w:val="0"/>
              <w:ind w:right="141"/>
            </w:pPr>
          </w:p>
          <w:p w:rsidR="00FD0B25" w:rsidRPr="00FD0B25" w:rsidRDefault="00FD0B25" w:rsidP="00363908">
            <w:pPr>
              <w:pStyle w:val="TableParagraph"/>
              <w:kinsoku w:val="0"/>
              <w:overflowPunct w:val="0"/>
              <w:ind w:right="141"/>
            </w:pPr>
            <w:r w:rsidRPr="00FD0B25">
              <w:t>основы серверного программирования и работы с базами данных;</w:t>
            </w:r>
          </w:p>
          <w:p w:rsidR="00FD0B25" w:rsidRPr="00FD0B25" w:rsidRDefault="00FD0B25" w:rsidP="00363908">
            <w:pPr>
              <w:pStyle w:val="TableParagraph"/>
              <w:kinsoku w:val="0"/>
              <w:overflowPunct w:val="0"/>
              <w:ind w:right="141"/>
            </w:pPr>
          </w:p>
          <w:p w:rsidR="00FD0B25" w:rsidRPr="00FD0B25" w:rsidRDefault="00FD0B25" w:rsidP="00363908">
            <w:pPr>
              <w:pStyle w:val="TableParagraph"/>
              <w:kinsoku w:val="0"/>
              <w:overflowPunct w:val="0"/>
              <w:ind w:right="141"/>
            </w:pPr>
            <w:r w:rsidRPr="00FD0B25">
              <w:t>принципы построения REST API и обмена данными в формате JSON;</w:t>
            </w:r>
          </w:p>
          <w:p w:rsidR="00FD0B25" w:rsidRPr="00FD0B25" w:rsidRDefault="00FD0B25" w:rsidP="00363908">
            <w:pPr>
              <w:pStyle w:val="TableParagraph"/>
              <w:kinsoku w:val="0"/>
              <w:overflowPunct w:val="0"/>
              <w:ind w:right="141"/>
            </w:pPr>
          </w:p>
          <w:p w:rsidR="00FD0B25" w:rsidRPr="00FD0B25" w:rsidRDefault="00FD0B25" w:rsidP="00363908">
            <w:pPr>
              <w:pStyle w:val="TableParagraph"/>
              <w:kinsoku w:val="0"/>
              <w:overflowPunct w:val="0"/>
              <w:ind w:right="141"/>
            </w:pPr>
            <w:r w:rsidRPr="00FD0B25">
              <w:t>основные уязвимости и методы обеспечения веб-безопасности (XSS, CSRF, SQL-инъекции, HTTPS);</w:t>
            </w:r>
          </w:p>
          <w:p w:rsidR="00FD0B25" w:rsidRPr="00FD0B25" w:rsidRDefault="00FD0B25" w:rsidP="00363908">
            <w:pPr>
              <w:pStyle w:val="TableParagraph"/>
              <w:kinsoku w:val="0"/>
              <w:overflowPunct w:val="0"/>
              <w:ind w:right="141"/>
            </w:pPr>
          </w:p>
          <w:p w:rsidR="00FD0B25" w:rsidRPr="00FD0B25" w:rsidRDefault="00FD0B25" w:rsidP="00363908">
            <w:pPr>
              <w:pStyle w:val="TableParagraph"/>
              <w:kinsoku w:val="0"/>
              <w:overflowPunct w:val="0"/>
              <w:ind w:right="141"/>
            </w:pPr>
            <w:r w:rsidRPr="00FD0B25">
              <w:t>современные подходы и инструменты разработки веб-приложений.</w:t>
            </w:r>
          </w:p>
        </w:tc>
      </w:tr>
    </w:tbl>
    <w:p w:rsidR="00641210" w:rsidRPr="00FD0B25" w:rsidRDefault="00641210">
      <w:pPr>
        <w:rPr>
          <w:rFonts w:ascii="Times New Roman" w:hAnsi="Times New Roman" w:cs="Times New Roman"/>
          <w:sz w:val="24"/>
          <w:szCs w:val="24"/>
        </w:rPr>
      </w:pPr>
    </w:p>
    <w:p w:rsidR="00FD0B25" w:rsidRPr="00FD0B25" w:rsidRDefault="00FD0B25" w:rsidP="00FD0B25">
      <w:pPr>
        <w:pStyle w:val="12"/>
        <w:spacing w:after="0"/>
        <w:rPr>
          <w:rFonts w:ascii="Times New Roman" w:hAnsi="Times New Roman"/>
          <w:color w:val="auto"/>
          <w:lang w:val="ru-RU"/>
        </w:rPr>
      </w:pPr>
      <w:bookmarkStart w:id="5" w:name="_Toc208139108"/>
      <w:bookmarkStart w:id="6" w:name="_Toc208139207"/>
      <w:bookmarkStart w:id="7" w:name="_Toc208139306"/>
      <w:bookmarkStart w:id="8" w:name="_Toc208139405"/>
      <w:bookmarkStart w:id="9" w:name="_Toc208139504"/>
      <w:bookmarkStart w:id="10" w:name="_Toc208139603"/>
      <w:bookmarkStart w:id="11" w:name="_Toc208139702"/>
      <w:bookmarkStart w:id="12" w:name="_Toc208139801"/>
      <w:bookmarkStart w:id="13" w:name="_Toc208139900"/>
      <w:r w:rsidRPr="00FD0B25">
        <w:rPr>
          <w:rFonts w:ascii="Times New Roman" w:hAnsi="Times New Roman"/>
          <w:color w:val="auto"/>
        </w:rPr>
        <w:t xml:space="preserve">2. Структура и содержание </w:t>
      </w:r>
      <w:r w:rsidRPr="00FD0B25">
        <w:rPr>
          <w:rFonts w:ascii="Times New Roman" w:hAnsi="Times New Roman"/>
          <w:color w:val="auto"/>
          <w:lang w:val="ru-RU"/>
        </w:rPr>
        <w:t>ДИСЦИПЛИНЫ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 w:rsidR="00FD0B25" w:rsidRPr="00FD0B25" w:rsidRDefault="00FD0B25" w:rsidP="00FD0B25">
      <w:pPr>
        <w:pStyle w:val="12"/>
        <w:spacing w:after="0"/>
        <w:rPr>
          <w:rFonts w:ascii="Times New Roman" w:hAnsi="Times New Roman"/>
          <w:lang w:val="ru-RU"/>
        </w:rPr>
      </w:pPr>
    </w:p>
    <w:p w:rsidR="00FD0B25" w:rsidRPr="00FD0B25" w:rsidRDefault="00FD0B25" w:rsidP="00FD0B25">
      <w:pPr>
        <w:pStyle w:val="110"/>
        <w:spacing w:after="0" w:line="240" w:lineRule="auto"/>
        <w:rPr>
          <w:rFonts w:ascii="Times New Roman" w:hAnsi="Times New Roman"/>
          <w:color w:val="auto"/>
        </w:rPr>
      </w:pPr>
      <w:bookmarkStart w:id="14" w:name="_Toc208139109"/>
      <w:bookmarkStart w:id="15" w:name="_Toc208139208"/>
      <w:bookmarkStart w:id="16" w:name="_Toc208139307"/>
      <w:bookmarkStart w:id="17" w:name="_Toc208139406"/>
      <w:bookmarkStart w:id="18" w:name="_Toc208139505"/>
      <w:bookmarkStart w:id="19" w:name="_Toc208139604"/>
      <w:bookmarkStart w:id="20" w:name="_Toc208139703"/>
      <w:bookmarkStart w:id="21" w:name="_Toc208139802"/>
      <w:bookmarkStart w:id="22" w:name="_Toc208139901"/>
      <w:r w:rsidRPr="00FD0B25">
        <w:rPr>
          <w:rFonts w:ascii="Times New Roman" w:hAnsi="Times New Roman"/>
          <w:color w:val="auto"/>
        </w:rPr>
        <w:t>2.1. Трудоемкость освоения дисциплины</w:t>
      </w:r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r w:rsidRPr="00FD0B25">
        <w:rPr>
          <w:rFonts w:ascii="Times New Roman" w:hAnsi="Times New Roman"/>
          <w:color w:val="auto"/>
        </w:rPr>
        <w:t xml:space="preserve"> </w:t>
      </w:r>
    </w:p>
    <w:p w:rsidR="00FD0B25" w:rsidRPr="00FD0B25" w:rsidRDefault="00FD0B25" w:rsidP="00FD0B25">
      <w:pPr>
        <w:pStyle w:val="110"/>
        <w:spacing w:after="0" w:line="240" w:lineRule="auto"/>
        <w:rPr>
          <w:rFonts w:ascii="Times New Roman" w:hAnsi="Times New Roman"/>
          <w:color w:val="auto"/>
        </w:rPr>
      </w:pPr>
    </w:p>
    <w:tbl>
      <w:tblPr>
        <w:tblOverlap w:val="never"/>
        <w:tblW w:w="925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66"/>
        <w:gridCol w:w="1891"/>
      </w:tblGrid>
      <w:tr w:rsidR="00FD0B25" w:rsidRPr="00FD0B25" w:rsidTr="00363908">
        <w:trPr>
          <w:trHeight w:hRule="exact" w:val="514"/>
          <w:jc w:val="center"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D0B25" w:rsidRPr="00FD0B25" w:rsidRDefault="00FD0B25" w:rsidP="00363908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FD0B25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Вид учебной работы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0B25" w:rsidRPr="00FD0B25" w:rsidRDefault="00FD0B25" w:rsidP="00363908">
            <w:pPr>
              <w:pStyle w:val="ab"/>
              <w:shd w:val="clear" w:color="auto" w:fill="auto"/>
              <w:ind w:left="100"/>
              <w:jc w:val="center"/>
              <w:rPr>
                <w:sz w:val="24"/>
                <w:szCs w:val="24"/>
              </w:rPr>
            </w:pPr>
            <w:r w:rsidRPr="00FD0B25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Объем в часах</w:t>
            </w:r>
          </w:p>
        </w:tc>
      </w:tr>
      <w:tr w:rsidR="00FD0B25" w:rsidRPr="00FD0B25" w:rsidTr="00363908">
        <w:trPr>
          <w:trHeight w:hRule="exact" w:val="504"/>
          <w:jc w:val="center"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D0B25" w:rsidRPr="00FD0B25" w:rsidRDefault="00FD0B25" w:rsidP="00363908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FD0B25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Обязательная учебная нагрузка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0B25" w:rsidRPr="00FD0B25" w:rsidRDefault="00FD0B25" w:rsidP="00FD0B25">
            <w:pPr>
              <w:pStyle w:val="ab"/>
              <w:shd w:val="clear" w:color="auto" w:fill="auto"/>
              <w:jc w:val="center"/>
              <w:rPr>
                <w:b/>
                <w:sz w:val="24"/>
                <w:szCs w:val="24"/>
              </w:rPr>
            </w:pPr>
            <w:r w:rsidRPr="00FD0B25">
              <w:rPr>
                <w:b/>
                <w:sz w:val="24"/>
                <w:szCs w:val="24"/>
              </w:rPr>
              <w:t>70</w:t>
            </w:r>
          </w:p>
        </w:tc>
      </w:tr>
      <w:tr w:rsidR="00FD0B25" w:rsidRPr="00FD0B25" w:rsidTr="00363908">
        <w:trPr>
          <w:trHeight w:hRule="exact" w:val="509"/>
          <w:jc w:val="center"/>
        </w:trPr>
        <w:tc>
          <w:tcPr>
            <w:tcW w:w="92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0B25" w:rsidRPr="00FD0B25" w:rsidRDefault="00FD0B25" w:rsidP="00363908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FD0B25">
              <w:rPr>
                <w:color w:val="000000"/>
                <w:sz w:val="24"/>
                <w:szCs w:val="24"/>
                <w:lang w:eastAsia="ru-RU" w:bidi="ru-RU"/>
              </w:rPr>
              <w:t>в том числе:</w:t>
            </w:r>
          </w:p>
        </w:tc>
      </w:tr>
      <w:tr w:rsidR="00FD0B25" w:rsidRPr="00FD0B25" w:rsidTr="00363908">
        <w:trPr>
          <w:trHeight w:hRule="exact" w:val="504"/>
          <w:jc w:val="center"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D0B25" w:rsidRPr="00FD0B25" w:rsidRDefault="00FD0B25" w:rsidP="00363908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FD0B25">
              <w:rPr>
                <w:color w:val="000000"/>
                <w:sz w:val="24"/>
                <w:szCs w:val="24"/>
                <w:lang w:eastAsia="ru-RU" w:bidi="ru-RU"/>
              </w:rPr>
              <w:t>теоретическое обучение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0B25" w:rsidRPr="00FD0B25" w:rsidRDefault="00FD0B25" w:rsidP="00363908">
            <w:pPr>
              <w:pStyle w:val="ab"/>
              <w:shd w:val="clear" w:color="auto" w:fill="auto"/>
              <w:jc w:val="center"/>
              <w:rPr>
                <w:sz w:val="24"/>
                <w:szCs w:val="24"/>
              </w:rPr>
            </w:pPr>
            <w:r w:rsidRPr="00FD0B25">
              <w:rPr>
                <w:sz w:val="24"/>
                <w:szCs w:val="24"/>
              </w:rPr>
              <w:t>32</w:t>
            </w:r>
          </w:p>
        </w:tc>
      </w:tr>
      <w:tr w:rsidR="00FD0B25" w:rsidRPr="00FD0B25" w:rsidTr="00363908">
        <w:trPr>
          <w:trHeight w:hRule="exact" w:val="504"/>
          <w:jc w:val="center"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D0B25" w:rsidRPr="00FD0B25" w:rsidRDefault="00FD0B25" w:rsidP="00363908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FD0B25">
              <w:rPr>
                <w:color w:val="000000"/>
                <w:sz w:val="24"/>
                <w:szCs w:val="24"/>
                <w:lang w:eastAsia="ru-RU" w:bidi="ru-RU"/>
              </w:rPr>
              <w:t>практические занятия (если предусмотрено)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0B25" w:rsidRPr="00FD0B25" w:rsidRDefault="00FD0B25" w:rsidP="00363908">
            <w:pPr>
              <w:pStyle w:val="ab"/>
              <w:shd w:val="clear" w:color="auto" w:fill="auto"/>
              <w:jc w:val="center"/>
              <w:rPr>
                <w:sz w:val="24"/>
                <w:szCs w:val="24"/>
              </w:rPr>
            </w:pPr>
            <w:r w:rsidRPr="00FD0B25">
              <w:rPr>
                <w:sz w:val="24"/>
                <w:szCs w:val="24"/>
              </w:rPr>
              <w:t>32</w:t>
            </w:r>
          </w:p>
        </w:tc>
      </w:tr>
      <w:tr w:rsidR="00FD0B25" w:rsidRPr="00FD0B25" w:rsidTr="00363908">
        <w:trPr>
          <w:trHeight w:hRule="exact" w:val="504"/>
          <w:jc w:val="center"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D0B25" w:rsidRPr="00FD0B25" w:rsidRDefault="00FD0B25" w:rsidP="00363908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FD0B25">
              <w:rPr>
                <w:color w:val="000000"/>
                <w:sz w:val="24"/>
                <w:szCs w:val="24"/>
                <w:lang w:eastAsia="ru-RU" w:bidi="ru-RU"/>
              </w:rPr>
              <w:t>Самостоятельная работа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0B25" w:rsidRPr="00FD0B25" w:rsidRDefault="00FD0B25" w:rsidP="00363908">
            <w:pPr>
              <w:pStyle w:val="ab"/>
              <w:shd w:val="clear" w:color="auto" w:fill="auto"/>
              <w:jc w:val="center"/>
              <w:rPr>
                <w:sz w:val="24"/>
                <w:szCs w:val="24"/>
              </w:rPr>
            </w:pPr>
            <w:r w:rsidRPr="00FD0B25">
              <w:rPr>
                <w:sz w:val="24"/>
                <w:szCs w:val="24"/>
              </w:rPr>
              <w:t>4</w:t>
            </w:r>
          </w:p>
        </w:tc>
      </w:tr>
      <w:tr w:rsidR="00FD0B25" w:rsidRPr="00FD0B25" w:rsidTr="00363908">
        <w:trPr>
          <w:trHeight w:hRule="exact" w:val="504"/>
          <w:jc w:val="center"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D0B25" w:rsidRPr="00FD0B25" w:rsidRDefault="00FD0B25" w:rsidP="00363908">
            <w:pPr>
              <w:pStyle w:val="ab"/>
              <w:shd w:val="clear" w:color="auto" w:fill="auto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 w:rsidRPr="00FD0B25">
              <w:rPr>
                <w:b/>
                <w:color w:val="000000"/>
                <w:sz w:val="24"/>
                <w:szCs w:val="24"/>
                <w:lang w:eastAsia="ru-RU" w:bidi="ru-RU"/>
              </w:rPr>
              <w:t xml:space="preserve">Консультации 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0B25" w:rsidRPr="00FD0B25" w:rsidRDefault="00FD0B25" w:rsidP="00363908">
            <w:pPr>
              <w:pStyle w:val="ab"/>
              <w:shd w:val="clear" w:color="auto" w:fill="auto"/>
              <w:jc w:val="center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 w:rsidRPr="00FD0B25">
              <w:rPr>
                <w:b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</w:tr>
      <w:tr w:rsidR="00FD0B25" w:rsidRPr="00FD0B25" w:rsidTr="00363908">
        <w:trPr>
          <w:trHeight w:hRule="exact" w:val="514"/>
          <w:jc w:val="center"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D0B25" w:rsidRPr="00FD0B25" w:rsidRDefault="00FD0B25" w:rsidP="00363908">
            <w:pPr>
              <w:pStyle w:val="ab"/>
              <w:shd w:val="clear" w:color="auto" w:fill="auto"/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FD0B25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Промежуточная аттестация (</w:t>
            </w:r>
            <w:proofErr w:type="spellStart"/>
            <w:r w:rsidRPr="00FD0B25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экзаемен</w:t>
            </w:r>
            <w:proofErr w:type="spellEnd"/>
            <w:r w:rsidRPr="00FD0B25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0B25" w:rsidRPr="00FD0B25" w:rsidRDefault="00FD0B25" w:rsidP="00363908">
            <w:pPr>
              <w:pStyle w:val="ab"/>
              <w:shd w:val="clear" w:color="auto" w:fill="auto"/>
              <w:jc w:val="center"/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FD0B25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12</w:t>
            </w:r>
          </w:p>
        </w:tc>
      </w:tr>
    </w:tbl>
    <w:p w:rsidR="00FD0B25" w:rsidRPr="00FD0B25" w:rsidRDefault="00FD0B25">
      <w:pPr>
        <w:rPr>
          <w:rFonts w:ascii="Times New Roman" w:hAnsi="Times New Roman" w:cs="Times New Roman"/>
          <w:sz w:val="24"/>
          <w:szCs w:val="24"/>
        </w:rPr>
      </w:pPr>
    </w:p>
    <w:p w:rsidR="00FD0B25" w:rsidRPr="00FD0B25" w:rsidRDefault="00FD0B25">
      <w:pPr>
        <w:rPr>
          <w:rFonts w:ascii="Times New Roman" w:hAnsi="Times New Roman" w:cs="Times New Roman"/>
          <w:sz w:val="24"/>
          <w:szCs w:val="24"/>
        </w:rPr>
      </w:pPr>
    </w:p>
    <w:p w:rsidR="00FD0B25" w:rsidRPr="00FD0B25" w:rsidRDefault="00FD0B25">
      <w:pPr>
        <w:rPr>
          <w:rFonts w:ascii="Times New Roman" w:hAnsi="Times New Roman" w:cs="Times New Roman"/>
          <w:sz w:val="24"/>
          <w:szCs w:val="24"/>
        </w:rPr>
      </w:pPr>
    </w:p>
    <w:p w:rsidR="00FD0B25" w:rsidRPr="00FD0B25" w:rsidRDefault="00FD0B25">
      <w:pPr>
        <w:rPr>
          <w:rFonts w:ascii="Times New Roman" w:hAnsi="Times New Roman" w:cs="Times New Roman"/>
          <w:sz w:val="24"/>
          <w:szCs w:val="24"/>
        </w:rPr>
      </w:pPr>
    </w:p>
    <w:p w:rsidR="00FD0B25" w:rsidRPr="00FD0B25" w:rsidRDefault="00FD0B25">
      <w:pPr>
        <w:rPr>
          <w:rFonts w:ascii="Times New Roman" w:hAnsi="Times New Roman" w:cs="Times New Roman"/>
          <w:sz w:val="24"/>
          <w:szCs w:val="24"/>
        </w:rPr>
      </w:pPr>
    </w:p>
    <w:p w:rsidR="00FD0B25" w:rsidRPr="00FD0B25" w:rsidRDefault="00FD0B25">
      <w:pPr>
        <w:rPr>
          <w:rFonts w:ascii="Times New Roman" w:hAnsi="Times New Roman" w:cs="Times New Roman"/>
          <w:sz w:val="24"/>
          <w:szCs w:val="24"/>
        </w:rPr>
      </w:pPr>
    </w:p>
    <w:p w:rsidR="00FD0B25" w:rsidRPr="00FD0B25" w:rsidRDefault="00FD0B25">
      <w:pPr>
        <w:rPr>
          <w:rFonts w:ascii="Times New Roman" w:hAnsi="Times New Roman" w:cs="Times New Roman"/>
          <w:sz w:val="24"/>
          <w:szCs w:val="24"/>
        </w:rPr>
      </w:pPr>
    </w:p>
    <w:p w:rsidR="00FD0B25" w:rsidRPr="00FD0B25" w:rsidRDefault="00FD0B25">
      <w:pPr>
        <w:rPr>
          <w:rFonts w:ascii="Times New Roman" w:hAnsi="Times New Roman" w:cs="Times New Roman"/>
          <w:sz w:val="24"/>
          <w:szCs w:val="24"/>
        </w:rPr>
      </w:pPr>
    </w:p>
    <w:p w:rsidR="00FD0B25" w:rsidRPr="00FD0B25" w:rsidRDefault="00FD0B25">
      <w:pPr>
        <w:rPr>
          <w:rFonts w:ascii="Times New Roman" w:hAnsi="Times New Roman" w:cs="Times New Roman"/>
          <w:sz w:val="24"/>
          <w:szCs w:val="24"/>
        </w:rPr>
      </w:pPr>
    </w:p>
    <w:p w:rsidR="00FD0B25" w:rsidRPr="00FD0B25" w:rsidRDefault="00FD0B25">
      <w:pPr>
        <w:rPr>
          <w:rFonts w:ascii="Times New Roman" w:hAnsi="Times New Roman" w:cs="Times New Roman"/>
          <w:sz w:val="24"/>
          <w:szCs w:val="24"/>
        </w:rPr>
      </w:pPr>
    </w:p>
    <w:p w:rsidR="00FD0B25" w:rsidRPr="00FD0B25" w:rsidRDefault="00FD0B25">
      <w:pPr>
        <w:rPr>
          <w:rFonts w:ascii="Times New Roman" w:hAnsi="Times New Roman" w:cs="Times New Roman"/>
          <w:sz w:val="24"/>
          <w:szCs w:val="24"/>
        </w:rPr>
      </w:pPr>
    </w:p>
    <w:p w:rsidR="00FD0B25" w:rsidRPr="00FD0B25" w:rsidRDefault="00FD0B25">
      <w:pPr>
        <w:rPr>
          <w:rFonts w:ascii="Times New Roman" w:hAnsi="Times New Roman" w:cs="Times New Roman"/>
          <w:sz w:val="24"/>
          <w:szCs w:val="24"/>
        </w:rPr>
      </w:pPr>
    </w:p>
    <w:p w:rsidR="00FD0B25" w:rsidRPr="00FD0B25" w:rsidRDefault="00FD0B25">
      <w:pPr>
        <w:rPr>
          <w:rFonts w:ascii="Times New Roman" w:hAnsi="Times New Roman" w:cs="Times New Roman"/>
          <w:sz w:val="24"/>
          <w:szCs w:val="24"/>
        </w:rPr>
      </w:pPr>
    </w:p>
    <w:p w:rsidR="00FD0B25" w:rsidRPr="00FD0B25" w:rsidRDefault="00FD0B25">
      <w:pPr>
        <w:rPr>
          <w:rFonts w:ascii="Times New Roman" w:hAnsi="Times New Roman" w:cs="Times New Roman"/>
          <w:sz w:val="24"/>
          <w:szCs w:val="24"/>
        </w:rPr>
      </w:pPr>
    </w:p>
    <w:p w:rsidR="00FD0B25" w:rsidRPr="00FD0B25" w:rsidRDefault="00FD0B25">
      <w:pPr>
        <w:rPr>
          <w:rFonts w:ascii="Times New Roman" w:hAnsi="Times New Roman" w:cs="Times New Roman"/>
          <w:sz w:val="24"/>
          <w:szCs w:val="24"/>
        </w:rPr>
      </w:pPr>
    </w:p>
    <w:p w:rsidR="00FD0B25" w:rsidRPr="00FD0B25" w:rsidRDefault="00FD0B25">
      <w:pPr>
        <w:rPr>
          <w:rFonts w:ascii="Times New Roman" w:hAnsi="Times New Roman" w:cs="Times New Roman"/>
          <w:sz w:val="24"/>
          <w:szCs w:val="24"/>
        </w:rPr>
        <w:sectPr w:rsidR="00FD0B25" w:rsidRPr="00FD0B2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D0B25" w:rsidRPr="00FD0B25" w:rsidRDefault="00FD0B25" w:rsidP="00FD0B25">
      <w:pPr>
        <w:pStyle w:val="a6"/>
        <w:numPr>
          <w:ilvl w:val="1"/>
          <w:numId w:val="3"/>
        </w:numPr>
        <w:tabs>
          <w:tab w:val="left" w:pos="815"/>
        </w:tabs>
        <w:kinsoku w:val="0"/>
        <w:overflowPunct w:val="0"/>
        <w:rPr>
          <w:b/>
          <w:bCs/>
        </w:rPr>
      </w:pPr>
      <w:r w:rsidRPr="00FD0B25">
        <w:rPr>
          <w:b/>
          <w:bCs/>
        </w:rPr>
        <w:lastRenderedPageBreak/>
        <w:t>Тематический план и содержание учебной дисциплины</w:t>
      </w:r>
      <w:r w:rsidRPr="00FD0B25">
        <w:rPr>
          <w:b/>
          <w:bCs/>
          <w:spacing w:val="-13"/>
        </w:rPr>
        <w:t xml:space="preserve"> </w:t>
      </w:r>
    </w:p>
    <w:p w:rsidR="00FD0B25" w:rsidRPr="00FD0B25" w:rsidRDefault="00FD0B25" w:rsidP="00FD0B25">
      <w:pPr>
        <w:pStyle w:val="a4"/>
        <w:kinsoku w:val="0"/>
        <w:overflowPunct w:val="0"/>
        <w:rPr>
          <w:b/>
          <w:bCs/>
        </w:rPr>
      </w:pPr>
    </w:p>
    <w:tbl>
      <w:tblPr>
        <w:tblW w:w="0" w:type="auto"/>
        <w:tblInd w:w="11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43"/>
        <w:gridCol w:w="10495"/>
        <w:gridCol w:w="1274"/>
      </w:tblGrid>
      <w:tr w:rsidR="00FD0B25" w:rsidRPr="00FD0B25" w:rsidTr="003639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078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pStyle w:val="TableParagraph"/>
              <w:kinsoku w:val="0"/>
              <w:overflowPunct w:val="0"/>
              <w:ind w:left="0"/>
              <w:rPr>
                <w:b/>
                <w:bCs/>
              </w:rPr>
            </w:pPr>
          </w:p>
          <w:p w:rsidR="00FD0B25" w:rsidRPr="00FD0B25" w:rsidRDefault="00FD0B25" w:rsidP="00FD0B25">
            <w:pPr>
              <w:pStyle w:val="TableParagraph"/>
              <w:kinsoku w:val="0"/>
              <w:overflowPunct w:val="0"/>
              <w:ind w:left="127" w:right="129"/>
              <w:jc w:val="center"/>
            </w:pPr>
            <w:r w:rsidRPr="00FD0B25">
              <w:rPr>
                <w:b/>
                <w:bCs/>
              </w:rPr>
              <w:t xml:space="preserve">Наименование разделов и тем </w:t>
            </w:r>
          </w:p>
        </w:tc>
        <w:tc>
          <w:tcPr>
            <w:tcW w:w="10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pStyle w:val="TableParagraph"/>
              <w:kinsoku w:val="0"/>
              <w:overflowPunct w:val="0"/>
              <w:ind w:left="0"/>
              <w:rPr>
                <w:b/>
                <w:bCs/>
              </w:rPr>
            </w:pPr>
          </w:p>
          <w:p w:rsidR="00FD0B25" w:rsidRPr="00FD0B25" w:rsidRDefault="00FD0B25" w:rsidP="00FD0B25">
            <w:pPr>
              <w:pStyle w:val="TableParagraph"/>
              <w:kinsoku w:val="0"/>
              <w:overflowPunct w:val="0"/>
              <w:ind w:left="0"/>
              <w:rPr>
                <w:b/>
                <w:bCs/>
              </w:rPr>
            </w:pPr>
          </w:p>
          <w:p w:rsidR="00FD0B25" w:rsidRPr="00FD0B25" w:rsidRDefault="00FD0B25" w:rsidP="00FD0B25">
            <w:pPr>
              <w:pStyle w:val="TableParagraph"/>
              <w:kinsoku w:val="0"/>
              <w:overflowPunct w:val="0"/>
              <w:ind w:left="672"/>
            </w:pPr>
            <w:r w:rsidRPr="00FD0B25">
              <w:rPr>
                <w:b/>
                <w:bCs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pStyle w:val="TableParagraph"/>
              <w:kinsoku w:val="0"/>
              <w:overflowPunct w:val="0"/>
              <w:ind w:left="0"/>
              <w:rPr>
                <w:b/>
                <w:bCs/>
              </w:rPr>
            </w:pPr>
          </w:p>
          <w:p w:rsidR="00FD0B25" w:rsidRPr="00FD0B25" w:rsidRDefault="00FD0B25" w:rsidP="00FD0B25">
            <w:pPr>
              <w:pStyle w:val="TableParagraph"/>
              <w:kinsoku w:val="0"/>
              <w:overflowPunct w:val="0"/>
              <w:ind w:right="425"/>
            </w:pPr>
            <w:r w:rsidRPr="00FD0B25">
              <w:rPr>
                <w:b/>
                <w:bCs/>
              </w:rPr>
              <w:t>Объем</w:t>
            </w:r>
            <w:r w:rsidRPr="00FD0B25">
              <w:rPr>
                <w:b/>
                <w:bCs/>
                <w:w w:val="99"/>
              </w:rPr>
              <w:t xml:space="preserve"> </w:t>
            </w:r>
            <w:r w:rsidRPr="00FD0B25">
              <w:rPr>
                <w:b/>
                <w:bCs/>
              </w:rPr>
              <w:t>часов</w:t>
            </w:r>
          </w:p>
        </w:tc>
      </w:tr>
      <w:tr w:rsidR="00FD0B25" w:rsidRPr="00FD0B25" w:rsidTr="003639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6"/>
        </w:trPr>
        <w:tc>
          <w:tcPr>
            <w:tcW w:w="14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pStyle w:val="TableParagraph"/>
              <w:kinsoku w:val="0"/>
              <w:overflowPunct w:val="0"/>
            </w:pPr>
            <w:r w:rsidRPr="00FD0B25">
              <w:rPr>
                <w:b/>
                <w:bCs/>
              </w:rPr>
              <w:t xml:space="preserve">Раздел 1. Введение в </w:t>
            </w:r>
            <w:proofErr w:type="spellStart"/>
            <w:r w:rsidRPr="00FD0B25">
              <w:rPr>
                <w:b/>
                <w:bCs/>
              </w:rPr>
              <w:t>Web</w:t>
            </w:r>
            <w:proofErr w:type="spellEnd"/>
            <w:r w:rsidRPr="00FD0B25">
              <w:rPr>
                <w:b/>
                <w:bCs/>
              </w:rPr>
              <w:t>-программирование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B25" w:rsidRPr="00FD0B25" w:rsidTr="003639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6"/>
        </w:trPr>
        <w:tc>
          <w:tcPr>
            <w:tcW w:w="14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pStyle w:val="TableParagraph"/>
              <w:kinsoku w:val="0"/>
              <w:overflowPunct w:val="0"/>
            </w:pPr>
            <w:r w:rsidRPr="00FD0B25">
              <w:rPr>
                <w:b/>
                <w:bCs/>
                <w:lang w:val="en-US"/>
              </w:rPr>
              <w:t>Web-</w:t>
            </w:r>
            <w:r w:rsidRPr="00FD0B25">
              <w:rPr>
                <w:b/>
                <w:bCs/>
              </w:rPr>
              <w:t xml:space="preserve">программирование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B25" w:rsidRPr="00FD0B25" w:rsidTr="003639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6"/>
        </w:trPr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pStyle w:val="TableParagraph"/>
              <w:kinsoku w:val="0"/>
              <w:overflowPunct w:val="0"/>
              <w:ind w:right="100"/>
              <w:rPr>
                <w:b/>
                <w:bCs/>
              </w:rPr>
            </w:pPr>
            <w:r w:rsidRPr="00FD0B25">
              <w:rPr>
                <w:b/>
                <w:bCs/>
              </w:rPr>
              <w:t>Тема 1.1. Архитектура WWW и клиент-серверная модель</w:t>
            </w:r>
          </w:p>
        </w:tc>
        <w:tc>
          <w:tcPr>
            <w:tcW w:w="10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pStyle w:val="TableParagraph"/>
              <w:kinsoku w:val="0"/>
              <w:overflowPunct w:val="0"/>
            </w:pPr>
            <w:r w:rsidRPr="00FD0B25">
              <w:rPr>
                <w:b/>
                <w:bCs/>
                <w:i/>
                <w:iCs/>
              </w:rPr>
              <w:t>Содержание учебного материала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B25" w:rsidRPr="00FD0B25" w:rsidTr="003639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6"/>
        </w:trPr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pStyle w:val="TableParagraph"/>
              <w:kinsoku w:val="0"/>
              <w:overflowPunct w:val="0"/>
              <w:ind w:left="463"/>
            </w:pPr>
            <w:r w:rsidRPr="00FD0B25">
              <w:rPr>
                <w:b/>
                <w:bCs/>
              </w:rPr>
              <w:t xml:space="preserve">    1.   </w:t>
            </w:r>
            <w:r w:rsidRPr="00FD0B25">
              <w:t>Понятие WWW, браузер и сервер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pStyle w:val="TableParagraph"/>
              <w:kinsoku w:val="0"/>
              <w:overflowPunct w:val="0"/>
              <w:ind w:left="0"/>
              <w:jc w:val="center"/>
            </w:pPr>
            <w:r w:rsidRPr="00FD0B25">
              <w:t>2</w:t>
            </w:r>
          </w:p>
        </w:tc>
      </w:tr>
      <w:tr w:rsidR="00FD0B25" w:rsidRPr="00FD0B25" w:rsidTr="003639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6"/>
        </w:trPr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pStyle w:val="TableParagraph"/>
              <w:tabs>
                <w:tab w:val="left" w:pos="1091"/>
                <w:tab w:val="left" w:pos="2010"/>
              </w:tabs>
              <w:kinsoku w:val="0"/>
              <w:overflowPunct w:val="0"/>
              <w:ind w:right="100"/>
            </w:pPr>
          </w:p>
        </w:tc>
        <w:tc>
          <w:tcPr>
            <w:tcW w:w="10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pStyle w:val="TableParagraph"/>
              <w:kinsoku w:val="0"/>
              <w:overflowPunct w:val="0"/>
            </w:pPr>
            <w:r w:rsidRPr="00FD0B25">
              <w:rPr>
                <w:b/>
                <w:bCs/>
                <w:i/>
                <w:iCs/>
              </w:rPr>
              <w:t>Содержание учебного материала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B25" w:rsidRPr="00FD0B25" w:rsidTr="00FD0B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33"/>
        </w:trPr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pStyle w:val="TableParagraph"/>
              <w:kinsoku w:val="0"/>
              <w:overflowPunct w:val="0"/>
              <w:ind w:left="891" w:hanging="141"/>
            </w:pPr>
            <w:r w:rsidRPr="00FD0B25">
              <w:rPr>
                <w:b/>
                <w:bCs/>
              </w:rPr>
              <w:t xml:space="preserve">1.    </w:t>
            </w:r>
            <w:r w:rsidRPr="00FD0B25">
              <w:t>Структура веб-приложений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pStyle w:val="TableParagraph"/>
              <w:kinsoku w:val="0"/>
              <w:overflowPunct w:val="0"/>
              <w:ind w:left="0"/>
              <w:jc w:val="center"/>
            </w:pPr>
            <w:r w:rsidRPr="00FD0B25">
              <w:t>4</w:t>
            </w:r>
          </w:p>
        </w:tc>
      </w:tr>
      <w:tr w:rsidR="00FD0B25" w:rsidRPr="00FD0B25" w:rsidTr="003639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58"/>
        </w:trPr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pStyle w:val="TableParagraph"/>
              <w:kinsoku w:val="0"/>
              <w:overflowPunct w:val="0"/>
              <w:ind w:left="0"/>
              <w:jc w:val="center"/>
            </w:pPr>
          </w:p>
        </w:tc>
        <w:tc>
          <w:tcPr>
            <w:tcW w:w="10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pStyle w:val="TableParagraph"/>
              <w:kinsoku w:val="0"/>
              <w:overflowPunct w:val="0"/>
            </w:pPr>
            <w:r w:rsidRPr="00FD0B25">
              <w:rPr>
                <w:b/>
                <w:bCs/>
                <w:i/>
                <w:iCs/>
              </w:rPr>
              <w:t>В том числе практических занятий и лабораторных работ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B25" w:rsidRPr="00FD0B25" w:rsidTr="00FD0B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70"/>
        </w:trPr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pStyle w:val="TableParagraph"/>
              <w:kinsoku w:val="0"/>
              <w:overflowPunct w:val="0"/>
              <w:ind w:left="811"/>
            </w:pPr>
            <w:r w:rsidRPr="00FD0B25">
              <w:rPr>
                <w:b/>
                <w:bCs/>
              </w:rPr>
              <w:t xml:space="preserve">1.   </w:t>
            </w:r>
            <w:r w:rsidRPr="00FD0B25">
              <w:t>ПЗ №1. Установка и настройка веб-сервера (XAMPP/</w:t>
            </w:r>
            <w:proofErr w:type="spellStart"/>
            <w:r w:rsidRPr="00FD0B25">
              <w:t>Flask</w:t>
            </w:r>
            <w:proofErr w:type="spellEnd"/>
            <w:r w:rsidRPr="00FD0B25">
              <w:t>/</w:t>
            </w:r>
            <w:proofErr w:type="spellStart"/>
            <w:r w:rsidRPr="00FD0B25">
              <w:t>Django</w:t>
            </w:r>
            <w:proofErr w:type="spellEnd"/>
            <w:r w:rsidRPr="00FD0B25">
              <w:t>)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pStyle w:val="TableParagraph"/>
              <w:kinsoku w:val="0"/>
              <w:overflowPunct w:val="0"/>
              <w:ind w:left="0"/>
              <w:jc w:val="center"/>
            </w:pPr>
            <w:r w:rsidRPr="00FD0B25">
              <w:t>2</w:t>
            </w:r>
          </w:p>
        </w:tc>
      </w:tr>
      <w:tr w:rsidR="00FD0B25" w:rsidRPr="00FD0B25" w:rsidTr="003639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85"/>
        </w:trPr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pStyle w:val="TableParagraph"/>
              <w:kinsoku w:val="0"/>
              <w:overflowPunct w:val="0"/>
              <w:ind w:left="0"/>
              <w:jc w:val="center"/>
            </w:pPr>
          </w:p>
        </w:tc>
        <w:tc>
          <w:tcPr>
            <w:tcW w:w="10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pStyle w:val="TableParagraph"/>
              <w:kinsoku w:val="0"/>
              <w:overflowPunct w:val="0"/>
            </w:pPr>
            <w:r w:rsidRPr="00FD0B25">
              <w:rPr>
                <w:b/>
                <w:bCs/>
                <w:i/>
                <w:iCs/>
              </w:rPr>
              <w:t>В том числе самостоятельных занятий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B25" w:rsidRPr="00FD0B25" w:rsidTr="003639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85"/>
        </w:trPr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pStyle w:val="TableParagraph"/>
              <w:kinsoku w:val="0"/>
              <w:overflowPunct w:val="0"/>
              <w:ind w:left="823"/>
            </w:pPr>
            <w:r w:rsidRPr="00FD0B25">
              <w:t>1.   Самостоятельная работа №1 Подготовить конспект о клиент-серверной модели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pStyle w:val="TableParagraph"/>
              <w:kinsoku w:val="0"/>
              <w:overflowPunct w:val="0"/>
              <w:ind w:left="0"/>
              <w:jc w:val="center"/>
            </w:pPr>
            <w:r w:rsidRPr="00FD0B25">
              <w:t>2</w:t>
            </w:r>
          </w:p>
        </w:tc>
      </w:tr>
      <w:tr w:rsidR="00FD0B25" w:rsidRPr="00FD0B25" w:rsidTr="003639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92"/>
        </w:trPr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pStyle w:val="TableParagraph"/>
              <w:kinsoku w:val="0"/>
              <w:overflowPunct w:val="0"/>
              <w:ind w:right="1112"/>
              <w:rPr>
                <w:b/>
                <w:bCs/>
              </w:rPr>
            </w:pPr>
            <w:r w:rsidRPr="00FD0B25">
              <w:rPr>
                <w:b/>
                <w:bCs/>
              </w:rPr>
              <w:t>Тема 1.2. Основы HTML</w:t>
            </w:r>
          </w:p>
        </w:tc>
        <w:tc>
          <w:tcPr>
            <w:tcW w:w="10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pStyle w:val="TableParagraph"/>
              <w:kinsoku w:val="0"/>
              <w:overflowPunct w:val="0"/>
            </w:pPr>
            <w:r w:rsidRPr="00FD0B25">
              <w:rPr>
                <w:b/>
                <w:bCs/>
                <w:i/>
                <w:iCs/>
              </w:rPr>
              <w:t>Содержание учебного материала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B25" w:rsidRPr="00FD0B25" w:rsidTr="00FD0B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2"/>
        </w:trPr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pStyle w:val="TableParagraph"/>
              <w:kinsoku w:val="0"/>
              <w:overflowPunct w:val="0"/>
              <w:ind w:left="1183" w:hanging="360"/>
            </w:pPr>
            <w:r w:rsidRPr="00FD0B25">
              <w:rPr>
                <w:b/>
                <w:bCs/>
              </w:rPr>
              <w:t xml:space="preserve">1. </w:t>
            </w:r>
            <w:r w:rsidRPr="00FD0B25">
              <w:t>Структура HTML-документа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pStyle w:val="TableParagraph"/>
              <w:kinsoku w:val="0"/>
              <w:overflowPunct w:val="0"/>
              <w:ind w:left="0"/>
              <w:jc w:val="center"/>
            </w:pPr>
            <w:r w:rsidRPr="00FD0B25">
              <w:rPr>
                <w:b/>
                <w:bCs/>
              </w:rPr>
              <w:t>4</w:t>
            </w:r>
          </w:p>
        </w:tc>
      </w:tr>
      <w:tr w:rsidR="00FD0B25" w:rsidRPr="00FD0B25" w:rsidTr="003639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34"/>
        </w:trPr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pStyle w:val="TableParagraph"/>
              <w:kinsoku w:val="0"/>
              <w:overflowPunct w:val="0"/>
              <w:ind w:left="0"/>
              <w:jc w:val="center"/>
            </w:pPr>
          </w:p>
        </w:tc>
        <w:tc>
          <w:tcPr>
            <w:tcW w:w="10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pStyle w:val="TableParagraph"/>
              <w:kinsoku w:val="0"/>
              <w:overflowPunct w:val="0"/>
              <w:ind w:left="823"/>
            </w:pPr>
            <w:r w:rsidRPr="00FD0B25">
              <w:rPr>
                <w:b/>
                <w:bCs/>
              </w:rPr>
              <w:t>2.</w:t>
            </w:r>
            <w:r w:rsidRPr="00FD0B25">
              <w:t xml:space="preserve">   Основные теги (заголовки, параграфы, ссылки, изображения, таблицы, формы).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pStyle w:val="TableParagraph"/>
              <w:kinsoku w:val="0"/>
              <w:overflowPunct w:val="0"/>
              <w:ind w:left="0"/>
              <w:jc w:val="center"/>
            </w:pPr>
            <w:r w:rsidRPr="00FD0B25">
              <w:t>2</w:t>
            </w:r>
          </w:p>
        </w:tc>
      </w:tr>
      <w:tr w:rsidR="00FD0B25" w:rsidRPr="00FD0B25" w:rsidTr="003639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6"/>
        </w:trPr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pStyle w:val="TableParagraph"/>
              <w:kinsoku w:val="0"/>
              <w:overflowPunct w:val="0"/>
              <w:ind w:left="0"/>
              <w:jc w:val="center"/>
            </w:pPr>
          </w:p>
        </w:tc>
        <w:tc>
          <w:tcPr>
            <w:tcW w:w="10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pStyle w:val="TableParagraph"/>
              <w:kinsoku w:val="0"/>
              <w:overflowPunct w:val="0"/>
            </w:pPr>
            <w:r w:rsidRPr="00FD0B25">
              <w:rPr>
                <w:b/>
                <w:bCs/>
                <w:i/>
                <w:iCs/>
              </w:rPr>
              <w:t>В том числе практических занятий и лабораторных работ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B25" w:rsidRPr="00FD0B25" w:rsidTr="003639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6"/>
        </w:trPr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pStyle w:val="TableParagraph"/>
              <w:kinsoku w:val="0"/>
              <w:overflowPunct w:val="0"/>
              <w:ind w:left="823"/>
            </w:pPr>
            <w:r w:rsidRPr="00FD0B25">
              <w:rPr>
                <w:b/>
                <w:bCs/>
              </w:rPr>
              <w:t xml:space="preserve">1.   </w:t>
            </w:r>
            <w:r w:rsidRPr="00FD0B25">
              <w:t>ПЗ №2. Верстка первой веб-страницы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pStyle w:val="TableParagraph"/>
              <w:kinsoku w:val="0"/>
              <w:overflowPunct w:val="0"/>
              <w:ind w:left="0"/>
              <w:jc w:val="center"/>
            </w:pPr>
            <w:r w:rsidRPr="00FD0B25">
              <w:t>2</w:t>
            </w:r>
          </w:p>
        </w:tc>
      </w:tr>
      <w:tr w:rsidR="00FD0B25" w:rsidRPr="00FD0B25" w:rsidTr="00FD0B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59"/>
        </w:trPr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pStyle w:val="TableParagraph"/>
              <w:kinsoku w:val="0"/>
              <w:overflowPunct w:val="0"/>
              <w:ind w:left="0"/>
              <w:jc w:val="center"/>
            </w:pPr>
          </w:p>
        </w:tc>
        <w:tc>
          <w:tcPr>
            <w:tcW w:w="10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pStyle w:val="TableParagraph"/>
              <w:kinsoku w:val="0"/>
              <w:overflowPunct w:val="0"/>
              <w:ind w:left="1183" w:hanging="360"/>
            </w:pPr>
            <w:r w:rsidRPr="00FD0B25">
              <w:rPr>
                <w:b/>
                <w:bCs/>
              </w:rPr>
              <w:t xml:space="preserve">2.   </w:t>
            </w:r>
            <w:r w:rsidRPr="00FD0B25">
              <w:t>ПЗ №3. Создание формы и таблицы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pStyle w:val="TableParagraph"/>
              <w:kinsoku w:val="0"/>
              <w:overflowPunct w:val="0"/>
              <w:ind w:left="0"/>
              <w:jc w:val="center"/>
            </w:pPr>
            <w:r w:rsidRPr="00FD0B25">
              <w:t>2</w:t>
            </w:r>
          </w:p>
        </w:tc>
      </w:tr>
      <w:tr w:rsidR="00FD0B25" w:rsidRPr="00FD0B25" w:rsidTr="00FD0B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20"/>
        </w:trPr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pStyle w:val="TableParagraph"/>
              <w:kinsoku w:val="0"/>
              <w:overflowPunct w:val="0"/>
              <w:ind w:left="0"/>
              <w:jc w:val="center"/>
            </w:pPr>
          </w:p>
        </w:tc>
        <w:tc>
          <w:tcPr>
            <w:tcW w:w="10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pStyle w:val="TableParagraph"/>
              <w:kinsoku w:val="0"/>
              <w:overflowPunct w:val="0"/>
            </w:pPr>
            <w:r w:rsidRPr="00FD0B25">
              <w:rPr>
                <w:b/>
                <w:bCs/>
                <w:i/>
                <w:iCs/>
              </w:rPr>
              <w:t>В том числе самостоятельных занятий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D0B25" w:rsidRPr="00FD0B25" w:rsidRDefault="00FD0B25" w:rsidP="00FD0B25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D0B25" w:rsidRPr="00FD0B25">
          <w:pgSz w:w="16850" w:h="11910" w:orient="landscape"/>
          <w:pgMar w:top="620" w:right="420" w:bottom="280" w:left="880" w:header="720" w:footer="720" w:gutter="0"/>
          <w:cols w:space="720"/>
          <w:noEndnote/>
        </w:sectPr>
      </w:pPr>
    </w:p>
    <w:tbl>
      <w:tblPr>
        <w:tblW w:w="0" w:type="auto"/>
        <w:tblInd w:w="11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43"/>
        <w:gridCol w:w="10495"/>
        <w:gridCol w:w="1274"/>
      </w:tblGrid>
      <w:tr w:rsidR="00FD0B25" w:rsidRPr="00FD0B25" w:rsidTr="00FD0B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5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pStyle w:val="TableParagraph"/>
              <w:kinsoku w:val="0"/>
              <w:overflowPunct w:val="0"/>
              <w:ind w:left="1183"/>
            </w:pPr>
            <w:r w:rsidRPr="00FD0B25">
              <w:t>2. Самостоятельная работа №2 Сверстать личную визитку в HTML.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pStyle w:val="TableParagraph"/>
              <w:kinsoku w:val="0"/>
              <w:overflowPunct w:val="0"/>
              <w:ind w:left="0"/>
              <w:jc w:val="center"/>
            </w:pPr>
            <w:r w:rsidRPr="00FD0B25">
              <w:t>2</w:t>
            </w:r>
          </w:p>
        </w:tc>
      </w:tr>
      <w:tr w:rsidR="00FD0B25" w:rsidRPr="00FD0B25" w:rsidTr="003639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8"/>
        </w:trPr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pStyle w:val="TableParagraph"/>
              <w:kinsoku w:val="0"/>
              <w:overflowPunct w:val="0"/>
              <w:ind w:right="1152"/>
              <w:rPr>
                <w:b/>
                <w:bCs/>
              </w:rPr>
            </w:pPr>
            <w:r w:rsidRPr="00FD0B25">
              <w:rPr>
                <w:b/>
                <w:bCs/>
              </w:rPr>
              <w:t>Тема 1.3. Основы CSS</w:t>
            </w:r>
          </w:p>
        </w:tc>
        <w:tc>
          <w:tcPr>
            <w:tcW w:w="10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pStyle w:val="TableParagraph"/>
              <w:kinsoku w:val="0"/>
              <w:overflowPunct w:val="0"/>
            </w:pPr>
            <w:r w:rsidRPr="00FD0B25">
              <w:rPr>
                <w:b/>
                <w:bCs/>
                <w:i/>
                <w:iCs/>
              </w:rPr>
              <w:t>Содержание учебного материала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B25" w:rsidRPr="00FD0B25" w:rsidTr="003639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6"/>
        </w:trPr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pStyle w:val="TableParagraph"/>
              <w:tabs>
                <w:tab w:val="left" w:pos="1519"/>
              </w:tabs>
              <w:kinsoku w:val="0"/>
              <w:overflowPunct w:val="0"/>
              <w:ind w:left="855"/>
            </w:pPr>
            <w:r w:rsidRPr="00FD0B25">
              <w:rPr>
                <w:b/>
                <w:bCs/>
              </w:rPr>
              <w:t>1.</w:t>
            </w:r>
            <w:r w:rsidRPr="00FD0B25">
              <w:rPr>
                <w:b/>
                <w:bCs/>
              </w:rPr>
              <w:tab/>
            </w:r>
            <w:r w:rsidRPr="00FD0B25">
              <w:t>Селекторы и свойства.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pStyle w:val="TableParagraph"/>
              <w:kinsoku w:val="0"/>
              <w:overflowPunct w:val="0"/>
              <w:ind w:left="0"/>
              <w:jc w:val="center"/>
            </w:pPr>
            <w:r w:rsidRPr="00FD0B25">
              <w:rPr>
                <w:b/>
                <w:bCs/>
              </w:rPr>
              <w:t>2</w:t>
            </w:r>
          </w:p>
        </w:tc>
      </w:tr>
      <w:tr w:rsidR="00FD0B25" w:rsidRPr="00FD0B25" w:rsidTr="003639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06"/>
        </w:trPr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pStyle w:val="TableParagraph"/>
              <w:kinsoku w:val="0"/>
              <w:overflowPunct w:val="0"/>
              <w:ind w:left="0"/>
              <w:jc w:val="center"/>
            </w:pPr>
          </w:p>
        </w:tc>
        <w:tc>
          <w:tcPr>
            <w:tcW w:w="10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pStyle w:val="TableParagraph"/>
              <w:tabs>
                <w:tab w:val="left" w:pos="1519"/>
              </w:tabs>
              <w:kinsoku w:val="0"/>
              <w:overflowPunct w:val="0"/>
              <w:ind w:left="855"/>
            </w:pPr>
            <w:r w:rsidRPr="00FD0B25">
              <w:rPr>
                <w:b/>
                <w:bCs/>
              </w:rPr>
              <w:t>2.</w:t>
            </w:r>
            <w:r w:rsidRPr="00FD0B25">
              <w:rPr>
                <w:b/>
                <w:bCs/>
              </w:rPr>
              <w:tab/>
            </w:r>
            <w:r w:rsidRPr="00FD0B25">
              <w:t>Работа с цветами, шрифтами, блоками.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pStyle w:val="TableParagraph"/>
              <w:kinsoku w:val="0"/>
              <w:overflowPunct w:val="0"/>
              <w:ind w:left="0"/>
              <w:jc w:val="center"/>
            </w:pPr>
            <w:r w:rsidRPr="00FD0B25">
              <w:t>2</w:t>
            </w:r>
          </w:p>
        </w:tc>
      </w:tr>
      <w:tr w:rsidR="00FD0B25" w:rsidRPr="00FD0B25" w:rsidTr="003639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2"/>
        </w:trPr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pStyle w:val="TableParagraph"/>
              <w:kinsoku w:val="0"/>
              <w:overflowPunct w:val="0"/>
              <w:ind w:left="0"/>
              <w:jc w:val="center"/>
            </w:pPr>
          </w:p>
        </w:tc>
        <w:tc>
          <w:tcPr>
            <w:tcW w:w="10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pStyle w:val="TableParagraph"/>
              <w:kinsoku w:val="0"/>
              <w:overflowPunct w:val="0"/>
            </w:pPr>
            <w:r w:rsidRPr="00FD0B25">
              <w:rPr>
                <w:b/>
                <w:bCs/>
                <w:i/>
                <w:iCs/>
              </w:rPr>
              <w:t>В том числе практических занятий и лабораторных работ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B25" w:rsidRPr="00FD0B25" w:rsidTr="00FD0B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32"/>
        </w:trPr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pStyle w:val="TableParagraph"/>
              <w:kinsoku w:val="0"/>
              <w:overflowPunct w:val="0"/>
              <w:ind w:left="823" w:firstLine="68"/>
            </w:pPr>
            <w:r w:rsidRPr="00FD0B25">
              <w:rPr>
                <w:b/>
                <w:bCs/>
              </w:rPr>
              <w:t xml:space="preserve">1.   </w:t>
            </w:r>
            <w:r w:rsidRPr="00FD0B25">
              <w:t>ПЗ №4. Стилизация текста и блоков.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pStyle w:val="TableParagraph"/>
              <w:kinsoku w:val="0"/>
              <w:overflowPunct w:val="0"/>
              <w:ind w:left="0"/>
              <w:jc w:val="center"/>
            </w:pPr>
            <w:r w:rsidRPr="00FD0B25">
              <w:t>2</w:t>
            </w:r>
          </w:p>
        </w:tc>
      </w:tr>
      <w:tr w:rsidR="00FD0B25" w:rsidRPr="00FD0B25" w:rsidTr="00FD0B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82"/>
        </w:trPr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pStyle w:val="TableParagraph"/>
              <w:kinsoku w:val="0"/>
              <w:overflowPunct w:val="0"/>
              <w:ind w:left="0"/>
              <w:jc w:val="center"/>
            </w:pPr>
          </w:p>
        </w:tc>
        <w:tc>
          <w:tcPr>
            <w:tcW w:w="10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pStyle w:val="TableParagraph"/>
              <w:kinsoku w:val="0"/>
              <w:overflowPunct w:val="0"/>
            </w:pPr>
            <w:r w:rsidRPr="00FD0B25">
              <w:rPr>
                <w:b/>
                <w:bCs/>
                <w:i/>
                <w:iCs/>
              </w:rPr>
              <w:t>В том числе самостоятельных занятий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B25" w:rsidRPr="00FD0B25" w:rsidTr="00FD0B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72"/>
        </w:trPr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pStyle w:val="TableParagraph"/>
              <w:kinsoku w:val="0"/>
              <w:overflowPunct w:val="0"/>
              <w:ind w:left="823"/>
            </w:pPr>
            <w:r w:rsidRPr="00FD0B25">
              <w:t>3. Самостоятельная работа №3. Подготовить мини-сайт (2 страницы) с CSS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pStyle w:val="TableParagraph"/>
              <w:kinsoku w:val="0"/>
              <w:overflowPunct w:val="0"/>
              <w:ind w:left="0"/>
              <w:jc w:val="center"/>
            </w:pPr>
            <w:r w:rsidRPr="00FD0B25">
              <w:t>2</w:t>
            </w:r>
          </w:p>
        </w:tc>
      </w:tr>
      <w:tr w:rsidR="00FD0B25" w:rsidRPr="00FD0B25" w:rsidTr="003639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22"/>
        </w:trPr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pStyle w:val="TableParagraph"/>
              <w:kinsoku w:val="0"/>
              <w:overflowPunct w:val="0"/>
              <w:ind w:right="866"/>
              <w:rPr>
                <w:b/>
                <w:bCs/>
              </w:rPr>
            </w:pPr>
            <w:r w:rsidRPr="00FD0B25">
              <w:rPr>
                <w:b/>
                <w:bCs/>
              </w:rPr>
              <w:t>Тема 1.4. Адаптивная верстка</w:t>
            </w:r>
          </w:p>
        </w:tc>
        <w:tc>
          <w:tcPr>
            <w:tcW w:w="10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pStyle w:val="TableParagraph"/>
              <w:kinsoku w:val="0"/>
              <w:overflowPunct w:val="0"/>
            </w:pPr>
            <w:r w:rsidRPr="00FD0B25">
              <w:rPr>
                <w:b/>
                <w:bCs/>
                <w:i/>
                <w:iCs/>
              </w:rPr>
              <w:t>Содержание учебного материала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B25" w:rsidRPr="00FD0B25" w:rsidTr="003639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8"/>
        </w:trPr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pStyle w:val="TableParagraph"/>
              <w:kinsoku w:val="0"/>
              <w:overflowPunct w:val="0"/>
              <w:ind w:left="463"/>
            </w:pPr>
            <w:r w:rsidRPr="00FD0B25">
              <w:rPr>
                <w:b/>
                <w:bCs/>
              </w:rPr>
              <w:t xml:space="preserve">1.   </w:t>
            </w:r>
            <w:r w:rsidRPr="00FD0B25">
              <w:rPr>
                <w:lang w:val="en-US"/>
              </w:rPr>
              <w:t>F</w:t>
            </w:r>
            <w:proofErr w:type="spellStart"/>
            <w:r w:rsidRPr="00FD0B25">
              <w:t>lexbox</w:t>
            </w:r>
            <w:proofErr w:type="spellEnd"/>
            <w:r w:rsidRPr="00FD0B25">
              <w:t xml:space="preserve">, </w:t>
            </w:r>
            <w:proofErr w:type="spellStart"/>
            <w:r w:rsidRPr="00FD0B25">
              <w:t>grid</w:t>
            </w:r>
            <w:proofErr w:type="spellEnd"/>
            <w:r w:rsidRPr="00FD0B25">
              <w:t xml:space="preserve">, </w:t>
            </w:r>
            <w:proofErr w:type="spellStart"/>
            <w:r w:rsidRPr="00FD0B25">
              <w:t>медиазапросы</w:t>
            </w:r>
            <w:proofErr w:type="spellEnd"/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pStyle w:val="TableParagraph"/>
              <w:kinsoku w:val="0"/>
              <w:overflowPunct w:val="0"/>
              <w:ind w:left="0"/>
              <w:jc w:val="center"/>
            </w:pPr>
            <w:r w:rsidRPr="00FD0B25">
              <w:t>2</w:t>
            </w:r>
          </w:p>
        </w:tc>
      </w:tr>
      <w:tr w:rsidR="00FD0B25" w:rsidRPr="00FD0B25" w:rsidTr="003639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01"/>
        </w:trPr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pStyle w:val="TableParagraph"/>
              <w:kinsoku w:val="0"/>
              <w:overflowPunct w:val="0"/>
              <w:ind w:left="0"/>
              <w:jc w:val="center"/>
            </w:pPr>
          </w:p>
        </w:tc>
        <w:tc>
          <w:tcPr>
            <w:tcW w:w="10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pStyle w:val="TableParagraph"/>
              <w:kinsoku w:val="0"/>
              <w:overflowPunct w:val="0"/>
              <w:ind w:left="463"/>
            </w:pPr>
            <w:r w:rsidRPr="00FD0B25">
              <w:rPr>
                <w:b/>
                <w:bCs/>
              </w:rPr>
              <w:t xml:space="preserve">2.   </w:t>
            </w:r>
            <w:r w:rsidRPr="00FD0B25">
              <w:rPr>
                <w:lang w:val="en-US"/>
              </w:rPr>
              <w:t>A</w:t>
            </w:r>
            <w:proofErr w:type="spellStart"/>
            <w:r w:rsidRPr="00FD0B25">
              <w:t>даптация</w:t>
            </w:r>
            <w:proofErr w:type="spellEnd"/>
            <w:r w:rsidRPr="00FD0B25">
              <w:t xml:space="preserve"> под мобильные устройства.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pStyle w:val="TableParagraph"/>
              <w:kinsoku w:val="0"/>
              <w:overflowPunct w:val="0"/>
              <w:ind w:left="0"/>
              <w:jc w:val="center"/>
            </w:pPr>
            <w:r w:rsidRPr="00FD0B25">
              <w:t>2</w:t>
            </w:r>
          </w:p>
        </w:tc>
      </w:tr>
      <w:tr w:rsidR="00FD0B25" w:rsidRPr="00FD0B25" w:rsidTr="003639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6"/>
        </w:trPr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pStyle w:val="TableParagraph"/>
              <w:kinsoku w:val="0"/>
              <w:overflowPunct w:val="0"/>
              <w:ind w:left="0"/>
              <w:jc w:val="center"/>
            </w:pPr>
          </w:p>
        </w:tc>
        <w:tc>
          <w:tcPr>
            <w:tcW w:w="10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pStyle w:val="TableParagraph"/>
              <w:kinsoku w:val="0"/>
              <w:overflowPunct w:val="0"/>
            </w:pPr>
            <w:r w:rsidRPr="00FD0B25">
              <w:rPr>
                <w:b/>
                <w:bCs/>
                <w:i/>
                <w:iCs/>
              </w:rPr>
              <w:t>В том числе практических занятий и лабораторных работ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B25" w:rsidRPr="00FD0B25" w:rsidTr="003639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8"/>
        </w:trPr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pStyle w:val="TableParagraph"/>
              <w:kinsoku w:val="0"/>
              <w:overflowPunct w:val="0"/>
              <w:ind w:left="463"/>
            </w:pPr>
            <w:r w:rsidRPr="00FD0B25">
              <w:rPr>
                <w:b/>
                <w:bCs/>
              </w:rPr>
              <w:t>1</w:t>
            </w:r>
            <w:r w:rsidRPr="00FD0B25">
              <w:t>.   ПЗ №5. Создание адаптивного макета.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pStyle w:val="TableParagraph"/>
              <w:kinsoku w:val="0"/>
              <w:overflowPunct w:val="0"/>
              <w:ind w:left="0"/>
              <w:jc w:val="center"/>
            </w:pPr>
            <w:r w:rsidRPr="00FD0B25">
              <w:t>2</w:t>
            </w:r>
          </w:p>
        </w:tc>
      </w:tr>
      <w:tr w:rsidR="00FD0B25" w:rsidRPr="00FD0B25" w:rsidTr="003639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6"/>
        </w:trPr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pStyle w:val="TableParagraph"/>
              <w:kinsoku w:val="0"/>
              <w:overflowPunct w:val="0"/>
              <w:ind w:left="0"/>
              <w:jc w:val="center"/>
            </w:pPr>
          </w:p>
        </w:tc>
        <w:tc>
          <w:tcPr>
            <w:tcW w:w="10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pStyle w:val="TableParagraph"/>
              <w:kinsoku w:val="0"/>
              <w:overflowPunct w:val="0"/>
              <w:ind w:left="463"/>
            </w:pPr>
            <w:r w:rsidRPr="00FD0B25">
              <w:rPr>
                <w:b/>
                <w:bCs/>
              </w:rPr>
              <w:t>2</w:t>
            </w:r>
            <w:r w:rsidRPr="00FD0B25">
              <w:rPr>
                <w:b/>
                <w:bCs/>
                <w:i/>
                <w:iCs/>
              </w:rPr>
              <w:t xml:space="preserve">.   </w:t>
            </w:r>
            <w:r w:rsidRPr="00FD0B25">
              <w:t xml:space="preserve">ПЗ №6. Верстка страницы «Новости» с </w:t>
            </w:r>
            <w:proofErr w:type="spellStart"/>
            <w:r w:rsidRPr="00FD0B25">
              <w:t>адаптивом</w:t>
            </w:r>
            <w:proofErr w:type="spellEnd"/>
            <w:r w:rsidRPr="00FD0B25">
              <w:t>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pStyle w:val="TableParagraph"/>
              <w:kinsoku w:val="0"/>
              <w:overflowPunct w:val="0"/>
              <w:ind w:left="0"/>
              <w:jc w:val="center"/>
            </w:pPr>
            <w:r w:rsidRPr="00FD0B25">
              <w:t>4</w:t>
            </w:r>
          </w:p>
        </w:tc>
      </w:tr>
      <w:tr w:rsidR="00FD0B25" w:rsidRPr="00FD0B25" w:rsidTr="003639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6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pStyle w:val="TableParagraph"/>
              <w:kinsoku w:val="0"/>
              <w:overflowPunct w:val="0"/>
            </w:pPr>
            <w:r w:rsidRPr="00FD0B25">
              <w:rPr>
                <w:b/>
                <w:bCs/>
                <w:i/>
                <w:iCs/>
              </w:rPr>
              <w:t>В том числе самостоятельных занятий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B25" w:rsidRPr="00FD0B25" w:rsidTr="003639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6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pStyle w:val="TableParagraph"/>
              <w:kinsoku w:val="0"/>
              <w:overflowPunct w:val="0"/>
              <w:ind w:left="823"/>
            </w:pPr>
            <w:r w:rsidRPr="00FD0B25">
              <w:t>4. Самостоятельная работа №4 Создать адаптивную страницу «Контакты».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pStyle w:val="TableParagraph"/>
              <w:kinsoku w:val="0"/>
              <w:overflowPunct w:val="0"/>
              <w:ind w:left="0"/>
              <w:jc w:val="center"/>
            </w:pPr>
            <w:r w:rsidRPr="00FD0B25">
              <w:t>4</w:t>
            </w:r>
          </w:p>
        </w:tc>
      </w:tr>
      <w:tr w:rsidR="00FD0B25" w:rsidRPr="00FD0B25" w:rsidTr="003639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8"/>
        </w:trPr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pStyle w:val="TableParagraph"/>
              <w:kinsoku w:val="0"/>
              <w:overflowPunct w:val="0"/>
              <w:ind w:right="556"/>
              <w:rPr>
                <w:b/>
                <w:bCs/>
              </w:rPr>
            </w:pPr>
            <w:r w:rsidRPr="00FD0B25">
              <w:rPr>
                <w:b/>
                <w:bCs/>
              </w:rPr>
              <w:t xml:space="preserve">Тема 1.5. Синтаксис </w:t>
            </w:r>
            <w:proofErr w:type="gramStart"/>
            <w:r w:rsidRPr="00FD0B25">
              <w:rPr>
                <w:b/>
                <w:bCs/>
              </w:rPr>
              <w:t>JS</w:t>
            </w:r>
            <w:proofErr w:type="gramEnd"/>
            <w:r w:rsidRPr="00FD0B25">
              <w:rPr>
                <w:b/>
                <w:bCs/>
              </w:rPr>
              <w:t xml:space="preserve"> и работа с DOM</w:t>
            </w:r>
          </w:p>
        </w:tc>
        <w:tc>
          <w:tcPr>
            <w:tcW w:w="10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pStyle w:val="TableParagraph"/>
              <w:kinsoku w:val="0"/>
              <w:overflowPunct w:val="0"/>
            </w:pPr>
            <w:r w:rsidRPr="00FD0B25">
              <w:rPr>
                <w:b/>
                <w:bCs/>
                <w:i/>
                <w:iCs/>
              </w:rPr>
              <w:t>Содержание учебного материала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B25" w:rsidRPr="00FD0B25" w:rsidTr="003639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09"/>
        </w:trPr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pStyle w:val="TableParagraph"/>
              <w:kinsoku w:val="0"/>
              <w:overflowPunct w:val="0"/>
              <w:ind w:left="463"/>
            </w:pPr>
            <w:r w:rsidRPr="00FD0B25">
              <w:rPr>
                <w:b/>
                <w:bCs/>
              </w:rPr>
              <w:t xml:space="preserve">1.   </w:t>
            </w:r>
            <w:r w:rsidRPr="00FD0B25">
              <w:t>Переменные, типы данных, операторы, функции, работа с DOM.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pStyle w:val="TableParagraph"/>
              <w:kinsoku w:val="0"/>
              <w:overflowPunct w:val="0"/>
              <w:ind w:left="0"/>
              <w:jc w:val="center"/>
            </w:pPr>
            <w:r w:rsidRPr="00FD0B25">
              <w:t>2</w:t>
            </w:r>
          </w:p>
        </w:tc>
      </w:tr>
      <w:tr w:rsidR="00FD0B25" w:rsidRPr="00FD0B25" w:rsidTr="003639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6"/>
        </w:trPr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pStyle w:val="TableParagraph"/>
              <w:kinsoku w:val="0"/>
              <w:overflowPunct w:val="0"/>
              <w:ind w:right="1027"/>
              <w:rPr>
                <w:b/>
                <w:bCs/>
              </w:rPr>
            </w:pPr>
            <w:r w:rsidRPr="00FD0B25">
              <w:rPr>
                <w:b/>
                <w:bCs/>
              </w:rPr>
              <w:t>Тема 1.6. События и элементы управления</w:t>
            </w:r>
          </w:p>
        </w:tc>
        <w:tc>
          <w:tcPr>
            <w:tcW w:w="10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pStyle w:val="TableParagraph"/>
              <w:kinsoku w:val="0"/>
              <w:overflowPunct w:val="0"/>
            </w:pPr>
            <w:r w:rsidRPr="00FD0B25">
              <w:rPr>
                <w:b/>
                <w:bCs/>
                <w:i/>
                <w:iCs/>
              </w:rPr>
              <w:t>Содержание учебного материала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B25" w:rsidRPr="00FD0B25" w:rsidTr="003639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6"/>
        </w:trPr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pStyle w:val="TableParagraph"/>
              <w:kinsoku w:val="0"/>
              <w:overflowPunct w:val="0"/>
              <w:ind w:left="463"/>
            </w:pPr>
            <w:r w:rsidRPr="00FD0B25">
              <w:rPr>
                <w:b/>
                <w:bCs/>
              </w:rPr>
              <w:t xml:space="preserve">1.   </w:t>
            </w:r>
            <w:r w:rsidRPr="00FD0B25">
              <w:t>Обработчики событий, работа с формами, циклы и условия.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pStyle w:val="TableParagraph"/>
              <w:kinsoku w:val="0"/>
              <w:overflowPunct w:val="0"/>
              <w:ind w:left="0"/>
              <w:jc w:val="center"/>
            </w:pPr>
            <w:r w:rsidRPr="00FD0B25">
              <w:t>4</w:t>
            </w:r>
          </w:p>
        </w:tc>
      </w:tr>
      <w:tr w:rsidR="00FD0B25" w:rsidRPr="00FD0B25" w:rsidTr="003639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6"/>
        </w:trPr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pStyle w:val="TableParagraph"/>
              <w:kinsoku w:val="0"/>
              <w:overflowPunct w:val="0"/>
              <w:ind w:left="0"/>
              <w:jc w:val="center"/>
            </w:pPr>
          </w:p>
        </w:tc>
        <w:tc>
          <w:tcPr>
            <w:tcW w:w="10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pStyle w:val="TableParagraph"/>
              <w:kinsoku w:val="0"/>
              <w:overflowPunct w:val="0"/>
            </w:pPr>
            <w:r w:rsidRPr="00FD0B25">
              <w:rPr>
                <w:b/>
                <w:bCs/>
                <w:i/>
                <w:iCs/>
              </w:rPr>
              <w:t>В том числе практических занятий и лабораторных работ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B25" w:rsidRPr="00FD0B25" w:rsidTr="003639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6"/>
        </w:trPr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pStyle w:val="TableParagraph"/>
              <w:kinsoku w:val="0"/>
              <w:overflowPunct w:val="0"/>
              <w:ind w:left="463"/>
            </w:pPr>
            <w:r w:rsidRPr="00FD0B25">
              <w:rPr>
                <w:b/>
                <w:bCs/>
              </w:rPr>
              <w:t xml:space="preserve">1.   </w:t>
            </w:r>
            <w:r w:rsidRPr="00FD0B25">
              <w:t xml:space="preserve">ПЗ №7. </w:t>
            </w:r>
            <w:proofErr w:type="spellStart"/>
            <w:r w:rsidRPr="00FD0B25">
              <w:t>Валидация</w:t>
            </w:r>
            <w:proofErr w:type="spellEnd"/>
            <w:r w:rsidRPr="00FD0B25">
              <w:t xml:space="preserve"> формы через JS.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pStyle w:val="TableParagraph"/>
              <w:kinsoku w:val="0"/>
              <w:overflowPunct w:val="0"/>
              <w:ind w:left="0"/>
              <w:jc w:val="center"/>
            </w:pPr>
            <w:r w:rsidRPr="00FD0B25">
              <w:t>2</w:t>
            </w:r>
          </w:p>
        </w:tc>
      </w:tr>
      <w:tr w:rsidR="00FD0B25" w:rsidRPr="00FD0B25" w:rsidTr="003639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6"/>
        </w:trPr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pStyle w:val="TableParagraph"/>
              <w:kinsoku w:val="0"/>
              <w:overflowPunct w:val="0"/>
              <w:ind w:left="0"/>
              <w:jc w:val="center"/>
            </w:pPr>
          </w:p>
        </w:tc>
        <w:tc>
          <w:tcPr>
            <w:tcW w:w="10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pStyle w:val="TableParagraph"/>
              <w:kinsoku w:val="0"/>
              <w:overflowPunct w:val="0"/>
            </w:pPr>
            <w:r w:rsidRPr="00FD0B25">
              <w:rPr>
                <w:b/>
                <w:bCs/>
                <w:i/>
                <w:iCs/>
              </w:rPr>
              <w:t>В том числе самостоятельных занятий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B25" w:rsidRPr="00FD0B25" w:rsidTr="003639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8"/>
        </w:trPr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pStyle w:val="TableParagraph"/>
              <w:kinsoku w:val="0"/>
              <w:overflowPunct w:val="0"/>
              <w:ind w:left="823"/>
            </w:pPr>
            <w:r w:rsidRPr="00FD0B25">
              <w:t>5. Сделать мини-игру «Угадай число».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pStyle w:val="TableParagraph"/>
              <w:kinsoku w:val="0"/>
              <w:overflowPunct w:val="0"/>
              <w:ind w:left="0"/>
              <w:jc w:val="center"/>
            </w:pPr>
            <w:r w:rsidRPr="00FD0B25">
              <w:t>4</w:t>
            </w:r>
          </w:p>
        </w:tc>
      </w:tr>
      <w:tr w:rsidR="00FD0B25" w:rsidRPr="00FD0B25" w:rsidTr="003639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6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pStyle w:val="TableParagraph"/>
              <w:kinsoku w:val="0"/>
              <w:overflowPunct w:val="0"/>
            </w:pPr>
          </w:p>
        </w:tc>
        <w:tc>
          <w:tcPr>
            <w:tcW w:w="10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pStyle w:val="TableParagraph"/>
              <w:kinsoku w:val="0"/>
              <w:overflowPunct w:val="0"/>
            </w:pPr>
            <w:r w:rsidRPr="00FD0B25">
              <w:rPr>
                <w:b/>
                <w:bCs/>
                <w:i/>
                <w:iCs/>
              </w:rPr>
              <w:t>Содержание учебного материала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D0B25" w:rsidRPr="00FD0B25" w:rsidRDefault="00FD0B25" w:rsidP="00FD0B25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D0B25" w:rsidRPr="00FD0B25">
          <w:pgSz w:w="16850" w:h="11910" w:orient="landscape"/>
          <w:pgMar w:top="700" w:right="420" w:bottom="280" w:left="880" w:header="720" w:footer="720" w:gutter="0"/>
          <w:cols w:space="720"/>
          <w:noEndnote/>
        </w:sectPr>
      </w:pPr>
    </w:p>
    <w:tbl>
      <w:tblPr>
        <w:tblW w:w="0" w:type="auto"/>
        <w:tblInd w:w="11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43"/>
        <w:gridCol w:w="10495"/>
        <w:gridCol w:w="1274"/>
      </w:tblGrid>
      <w:tr w:rsidR="00FD0B25" w:rsidRPr="00FD0B25" w:rsidTr="003639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20"/>
        </w:trPr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1.7. Основы веб-безопасности</w:t>
            </w:r>
          </w:p>
        </w:tc>
        <w:tc>
          <w:tcPr>
            <w:tcW w:w="10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pStyle w:val="TableParagraph"/>
              <w:kinsoku w:val="0"/>
              <w:overflowPunct w:val="0"/>
              <w:ind w:left="463"/>
            </w:pPr>
            <w:r w:rsidRPr="00FD0B25">
              <w:rPr>
                <w:b/>
                <w:bCs/>
              </w:rPr>
              <w:t xml:space="preserve">1.   </w:t>
            </w:r>
            <w:r w:rsidRPr="00FD0B25">
              <w:t>XSS, CSRF, SQL-инъекции, HTTPS.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pStyle w:val="TableParagraph"/>
              <w:kinsoku w:val="0"/>
              <w:overflowPunct w:val="0"/>
              <w:ind w:left="0" w:right="571"/>
              <w:jc w:val="right"/>
            </w:pPr>
            <w:r w:rsidRPr="00FD0B25">
              <w:t>4</w:t>
            </w:r>
          </w:p>
        </w:tc>
      </w:tr>
      <w:tr w:rsidR="00FD0B25" w:rsidRPr="00FD0B25" w:rsidTr="003639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6"/>
        </w:trPr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pStyle w:val="TableParagraph"/>
              <w:kinsoku w:val="0"/>
              <w:overflowPunct w:val="0"/>
              <w:ind w:left="0" w:right="571"/>
              <w:jc w:val="right"/>
            </w:pPr>
          </w:p>
        </w:tc>
        <w:tc>
          <w:tcPr>
            <w:tcW w:w="10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pStyle w:val="TableParagraph"/>
              <w:kinsoku w:val="0"/>
              <w:overflowPunct w:val="0"/>
            </w:pPr>
            <w:r w:rsidRPr="00FD0B25">
              <w:rPr>
                <w:b/>
                <w:bCs/>
                <w:i/>
                <w:iCs/>
              </w:rPr>
              <w:t>В том числе практических занятий и лабораторных работ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B25" w:rsidRPr="00FD0B25" w:rsidTr="00FD0B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5"/>
        </w:trPr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pStyle w:val="TableParagraph"/>
              <w:kinsoku w:val="0"/>
              <w:overflowPunct w:val="0"/>
              <w:ind w:left="463"/>
            </w:pPr>
            <w:r w:rsidRPr="00FD0B25">
              <w:rPr>
                <w:b/>
                <w:bCs/>
              </w:rPr>
              <w:t xml:space="preserve">1.   </w:t>
            </w:r>
            <w:r w:rsidRPr="00FD0B25">
              <w:t>ПЗ №8. Демонстрация SQL-инъекции и её предотвращение.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pStyle w:val="TableParagraph"/>
              <w:kinsoku w:val="0"/>
              <w:overflowPunct w:val="0"/>
              <w:ind w:left="0" w:right="571"/>
              <w:jc w:val="right"/>
            </w:pPr>
            <w:r w:rsidRPr="00FD0B25">
              <w:t>2</w:t>
            </w:r>
          </w:p>
        </w:tc>
      </w:tr>
      <w:tr w:rsidR="00FD0B25" w:rsidRPr="00FD0B25" w:rsidTr="003639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61"/>
        </w:trPr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pStyle w:val="TableParagraph"/>
              <w:kinsoku w:val="0"/>
              <w:overflowPunct w:val="0"/>
              <w:ind w:left="0" w:right="571"/>
              <w:jc w:val="right"/>
            </w:pPr>
          </w:p>
        </w:tc>
        <w:tc>
          <w:tcPr>
            <w:tcW w:w="10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pStyle w:val="TableParagraph"/>
              <w:kinsoku w:val="0"/>
              <w:overflowPunct w:val="0"/>
            </w:pPr>
            <w:r w:rsidRPr="00FD0B25">
              <w:rPr>
                <w:b/>
                <w:bCs/>
                <w:i/>
                <w:iCs/>
              </w:rPr>
              <w:t>В том числе самостоятельных занятий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B25" w:rsidRPr="00FD0B25" w:rsidTr="00FD0B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4"/>
        </w:trPr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pStyle w:val="TableParagraph"/>
              <w:kinsoku w:val="0"/>
              <w:overflowPunct w:val="0"/>
              <w:ind w:left="823"/>
            </w:pPr>
            <w:r w:rsidRPr="00FD0B25">
              <w:t>Подготовить доклад о способах защиты сайтов.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pStyle w:val="TableParagraph"/>
              <w:kinsoku w:val="0"/>
              <w:overflowPunct w:val="0"/>
              <w:ind w:left="0" w:right="571"/>
              <w:jc w:val="right"/>
            </w:pPr>
            <w:r w:rsidRPr="00FD0B25">
              <w:t>4</w:t>
            </w:r>
          </w:p>
        </w:tc>
      </w:tr>
      <w:tr w:rsidR="00FD0B25" w:rsidRPr="00FD0B25" w:rsidTr="00FD0B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43"/>
        </w:trPr>
        <w:tc>
          <w:tcPr>
            <w:tcW w:w="14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pStyle w:val="TableParagraph"/>
              <w:kinsoku w:val="0"/>
              <w:overflowPunct w:val="0"/>
            </w:pPr>
            <w:r w:rsidRPr="00FD0B25">
              <w:rPr>
                <w:b/>
                <w:bCs/>
              </w:rPr>
              <w:t>Курсовой проект (работа) (</w:t>
            </w:r>
            <w:r w:rsidRPr="00FD0B25">
              <w:rPr>
                <w:i/>
                <w:iCs/>
              </w:rPr>
              <w:t>если предусмотрено)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B25" w:rsidRPr="00FD0B25" w:rsidTr="003639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8"/>
        </w:trPr>
        <w:tc>
          <w:tcPr>
            <w:tcW w:w="14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pStyle w:val="TableParagraph"/>
              <w:kinsoku w:val="0"/>
              <w:overflowPunct w:val="0"/>
            </w:pPr>
            <w:r w:rsidRPr="00FD0B25">
              <w:rPr>
                <w:b/>
                <w:bCs/>
              </w:rPr>
              <w:t>Консультации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pStyle w:val="TableParagraph"/>
              <w:kinsoku w:val="0"/>
              <w:overflowPunct w:val="0"/>
              <w:ind w:left="0" w:right="571"/>
              <w:jc w:val="right"/>
            </w:pPr>
            <w:r w:rsidRPr="00FD0B25">
              <w:rPr>
                <w:b/>
                <w:bCs/>
              </w:rPr>
              <w:t>2</w:t>
            </w:r>
          </w:p>
        </w:tc>
      </w:tr>
      <w:tr w:rsidR="00FD0B25" w:rsidRPr="00FD0B25" w:rsidTr="003639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6"/>
        </w:trPr>
        <w:tc>
          <w:tcPr>
            <w:tcW w:w="14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pStyle w:val="TableParagraph"/>
              <w:kinsoku w:val="0"/>
              <w:overflowPunct w:val="0"/>
            </w:pPr>
            <w:r w:rsidRPr="00FD0B25">
              <w:rPr>
                <w:b/>
                <w:bCs/>
              </w:rPr>
              <w:t>Экзамен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pStyle w:val="TableParagraph"/>
              <w:kinsoku w:val="0"/>
              <w:overflowPunct w:val="0"/>
              <w:ind w:left="0" w:right="571"/>
              <w:jc w:val="right"/>
            </w:pPr>
          </w:p>
        </w:tc>
      </w:tr>
      <w:tr w:rsidR="00FD0B25" w:rsidRPr="00FD0B25" w:rsidTr="003639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6"/>
        </w:trPr>
        <w:tc>
          <w:tcPr>
            <w:tcW w:w="14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pStyle w:val="TableParagraph"/>
              <w:kinsoku w:val="0"/>
              <w:overflowPunct w:val="0"/>
            </w:pPr>
            <w:r w:rsidRPr="00FD0B25">
              <w:rPr>
                <w:b/>
                <w:bCs/>
              </w:rPr>
              <w:t>Всего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25" w:rsidRPr="00FD0B25" w:rsidRDefault="00FD0B25" w:rsidP="00FD0B25">
            <w:pPr>
              <w:pStyle w:val="TableParagraph"/>
              <w:kinsoku w:val="0"/>
              <w:overflowPunct w:val="0"/>
              <w:ind w:left="0" w:right="511"/>
              <w:jc w:val="right"/>
            </w:pPr>
            <w:r w:rsidRPr="00FD0B25">
              <w:t>86</w:t>
            </w:r>
          </w:p>
        </w:tc>
      </w:tr>
    </w:tbl>
    <w:p w:rsidR="00FD0B25" w:rsidRPr="00FD0B25" w:rsidRDefault="00FD0B25" w:rsidP="00FD0B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0B25" w:rsidRPr="00FD0B25" w:rsidRDefault="00FD0B25" w:rsidP="00FD0B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0B25" w:rsidRPr="00FD0B25" w:rsidRDefault="00FD0B25" w:rsidP="00FD0B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0B25" w:rsidRPr="00FD0B25" w:rsidRDefault="00FD0B25" w:rsidP="00FD0B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0B25" w:rsidRPr="00FD0B25" w:rsidRDefault="00FD0B25" w:rsidP="00FD0B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0B25" w:rsidRPr="00FD0B25" w:rsidRDefault="00FD0B25" w:rsidP="00FD0B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0B25" w:rsidRPr="00FD0B25" w:rsidRDefault="00FD0B25" w:rsidP="00FD0B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0B25" w:rsidRPr="00FD0B25" w:rsidRDefault="00FD0B25" w:rsidP="00FD0B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0B25" w:rsidRPr="00FD0B25" w:rsidRDefault="00FD0B25" w:rsidP="00FD0B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0B25" w:rsidRPr="00FD0B25" w:rsidRDefault="00FD0B25" w:rsidP="00FD0B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0B25" w:rsidRPr="00FD0B25" w:rsidRDefault="00FD0B25" w:rsidP="00FD0B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0B25" w:rsidRPr="00FD0B25" w:rsidRDefault="00FD0B25" w:rsidP="00FD0B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0B25" w:rsidRPr="00FD0B25" w:rsidRDefault="00FD0B25" w:rsidP="00FD0B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0B25" w:rsidRPr="00FD0B25" w:rsidRDefault="00FD0B25" w:rsidP="00FD0B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0B25" w:rsidRPr="00FD0B25" w:rsidRDefault="00FD0B25" w:rsidP="00FD0B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0B25" w:rsidRPr="00FD0B25" w:rsidRDefault="00FD0B25" w:rsidP="00FD0B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0B25" w:rsidRPr="00FD0B25" w:rsidRDefault="00FD0B25" w:rsidP="00FD0B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0B25" w:rsidRPr="00FD0B25" w:rsidRDefault="00FD0B25" w:rsidP="00FD0B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0B25" w:rsidRPr="00FD0B25" w:rsidRDefault="00FD0B25" w:rsidP="00FD0B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0B25" w:rsidRPr="00FD0B25" w:rsidRDefault="00FD0B25" w:rsidP="00FD0B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0B25" w:rsidRPr="00FD0B25" w:rsidRDefault="00FD0B25" w:rsidP="00FD0B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0B25" w:rsidRPr="00FD0B25" w:rsidRDefault="00FD0B25" w:rsidP="00FD0B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0B25" w:rsidRPr="00FD0B25" w:rsidRDefault="00FD0B25" w:rsidP="00FD0B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0B25" w:rsidRPr="00FD0B25" w:rsidRDefault="00FD0B25" w:rsidP="00FD0B25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D0B25" w:rsidRPr="00FD0B25" w:rsidSect="00FD0B25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FD0B25" w:rsidRPr="00FD0B25" w:rsidRDefault="00FD0B25" w:rsidP="00FD0B25">
      <w:pPr>
        <w:pStyle w:val="a6"/>
        <w:numPr>
          <w:ilvl w:val="0"/>
          <w:numId w:val="3"/>
        </w:numPr>
        <w:tabs>
          <w:tab w:val="left" w:pos="920"/>
        </w:tabs>
        <w:kinsoku w:val="0"/>
        <w:overflowPunct w:val="0"/>
        <w:jc w:val="center"/>
        <w:rPr>
          <w:b/>
          <w:bCs/>
        </w:rPr>
      </w:pPr>
      <w:r w:rsidRPr="00FD0B25">
        <w:rPr>
          <w:b/>
          <w:bCs/>
        </w:rPr>
        <w:lastRenderedPageBreak/>
        <w:t>УСЛОВИЯ РЕАЛИЗАЦИИ ПРОГРАММЫ ДИСЦИПЛИНЫ</w:t>
      </w:r>
    </w:p>
    <w:p w:rsidR="00FD0B25" w:rsidRPr="00FD0B25" w:rsidRDefault="00FD0B25" w:rsidP="00FD0B25">
      <w:pPr>
        <w:pStyle w:val="a6"/>
        <w:tabs>
          <w:tab w:val="left" w:pos="920"/>
        </w:tabs>
        <w:kinsoku w:val="0"/>
        <w:overflowPunct w:val="0"/>
        <w:ind w:left="360" w:firstLine="0"/>
        <w:rPr>
          <w:b/>
          <w:bCs/>
        </w:rPr>
      </w:pPr>
    </w:p>
    <w:p w:rsidR="00FD0B25" w:rsidRPr="00FD0B25" w:rsidRDefault="00FD0B25" w:rsidP="00FD0B25">
      <w:pPr>
        <w:pStyle w:val="a6"/>
        <w:numPr>
          <w:ilvl w:val="1"/>
          <w:numId w:val="7"/>
        </w:numPr>
        <w:tabs>
          <w:tab w:val="left" w:pos="1134"/>
        </w:tabs>
        <w:kinsoku w:val="0"/>
        <w:overflowPunct w:val="0"/>
        <w:ind w:left="284" w:right="140" w:firstLine="283"/>
        <w:jc w:val="both"/>
        <w:rPr>
          <w:b/>
          <w:bCs/>
        </w:rPr>
      </w:pPr>
      <w:r w:rsidRPr="00FD0B25">
        <w:rPr>
          <w:b/>
          <w:bCs/>
        </w:rPr>
        <w:t>Требования к минимальному материально-техническому</w:t>
      </w:r>
      <w:r w:rsidRPr="00FD0B25">
        <w:rPr>
          <w:b/>
          <w:bCs/>
        </w:rPr>
        <w:t xml:space="preserve"> о</w:t>
      </w:r>
      <w:r w:rsidRPr="00FD0B25">
        <w:rPr>
          <w:b/>
          <w:bCs/>
        </w:rPr>
        <w:t>беспечению:</w:t>
      </w:r>
    </w:p>
    <w:p w:rsidR="00FD0B25" w:rsidRPr="00FD0B25" w:rsidRDefault="00FD0B25" w:rsidP="00FD0B25">
      <w:pPr>
        <w:pStyle w:val="a6"/>
        <w:tabs>
          <w:tab w:val="left" w:pos="1134"/>
        </w:tabs>
        <w:kinsoku w:val="0"/>
        <w:overflowPunct w:val="0"/>
        <w:ind w:left="567" w:right="140" w:firstLine="0"/>
        <w:jc w:val="both"/>
        <w:rPr>
          <w:rFonts w:eastAsiaTheme="minorHAnsi"/>
          <w:b/>
          <w:bCs/>
          <w:lang w:eastAsia="en-US"/>
        </w:rPr>
      </w:pPr>
      <w:r w:rsidRPr="00FD0B25">
        <w:rPr>
          <w:rFonts w:eastAsiaTheme="minorHAnsi"/>
          <w:b/>
          <w:bCs/>
          <w:lang w:eastAsia="en-US"/>
        </w:rPr>
        <w:t>Лаборатория Веб-разработка, Разработки бизнес-приложений:</w:t>
      </w:r>
    </w:p>
    <w:p w:rsidR="00FD0B25" w:rsidRPr="00FD0B25" w:rsidRDefault="00FD0B25" w:rsidP="00FD0B25">
      <w:pPr>
        <w:pStyle w:val="a6"/>
        <w:tabs>
          <w:tab w:val="left" w:pos="1134"/>
        </w:tabs>
        <w:kinsoku w:val="0"/>
        <w:overflowPunct w:val="0"/>
        <w:ind w:left="0" w:right="140" w:firstLine="567"/>
        <w:jc w:val="both"/>
        <w:rPr>
          <w:rFonts w:eastAsiaTheme="minorHAnsi"/>
          <w:lang w:eastAsia="en-US"/>
        </w:rPr>
      </w:pPr>
      <w:r w:rsidRPr="00FD0B25">
        <w:rPr>
          <w:rFonts w:eastAsiaTheme="minorHAnsi"/>
          <w:bCs/>
          <w:lang w:eastAsia="en-US"/>
        </w:rPr>
        <w:t xml:space="preserve">– </w:t>
      </w:r>
      <w:r w:rsidRPr="00FD0B25">
        <w:rPr>
          <w:rFonts w:eastAsiaTheme="minorHAnsi"/>
          <w:lang w:eastAsia="en-US"/>
        </w:rPr>
        <w:t>Индивидуальные рабочие места для обучающихся, рабочее место</w:t>
      </w:r>
      <w:r w:rsidRPr="00FD0B25">
        <w:rPr>
          <w:rFonts w:eastAsiaTheme="minorHAnsi"/>
          <w:lang w:eastAsia="en-US"/>
        </w:rPr>
        <w:t xml:space="preserve"> </w:t>
      </w:r>
      <w:r w:rsidRPr="00FD0B25">
        <w:rPr>
          <w:rFonts w:eastAsiaTheme="minorHAnsi"/>
          <w:lang w:eastAsia="en-US"/>
        </w:rPr>
        <w:t>преподавателя, маркерная доска, ТВ, комплект программного</w:t>
      </w:r>
      <w:r w:rsidRPr="00FD0B25">
        <w:rPr>
          <w:rFonts w:eastAsiaTheme="minorHAnsi"/>
          <w:lang w:eastAsia="en-US"/>
        </w:rPr>
        <w:t xml:space="preserve"> </w:t>
      </w:r>
      <w:r w:rsidRPr="00FD0B25">
        <w:rPr>
          <w:rFonts w:eastAsiaTheme="minorHAnsi"/>
          <w:lang w:eastAsia="en-US"/>
        </w:rPr>
        <w:t>обеспечения (</w:t>
      </w:r>
      <w:proofErr w:type="spellStart"/>
      <w:r w:rsidRPr="00FD0B25">
        <w:rPr>
          <w:rFonts w:eastAsiaTheme="minorHAnsi"/>
          <w:lang w:eastAsia="en-US"/>
        </w:rPr>
        <w:t>Linux</w:t>
      </w:r>
      <w:proofErr w:type="spellEnd"/>
      <w:r w:rsidRPr="00FD0B25">
        <w:rPr>
          <w:rFonts w:eastAsiaTheme="minorHAnsi"/>
          <w:lang w:eastAsia="en-US"/>
        </w:rPr>
        <w:t xml:space="preserve"> </w:t>
      </w:r>
      <w:proofErr w:type="spellStart"/>
      <w:r w:rsidRPr="00FD0B25">
        <w:rPr>
          <w:rFonts w:eastAsiaTheme="minorHAnsi"/>
          <w:lang w:eastAsia="en-US"/>
        </w:rPr>
        <w:t>KUbuntu</w:t>
      </w:r>
      <w:proofErr w:type="spellEnd"/>
      <w:r w:rsidRPr="00FD0B25">
        <w:rPr>
          <w:rFonts w:eastAsiaTheme="minorHAnsi"/>
          <w:lang w:eastAsia="en-US"/>
        </w:rPr>
        <w:t xml:space="preserve">, </w:t>
      </w:r>
      <w:proofErr w:type="spellStart"/>
      <w:r w:rsidRPr="00FD0B25">
        <w:rPr>
          <w:rFonts w:eastAsiaTheme="minorHAnsi"/>
          <w:lang w:eastAsia="en-US"/>
        </w:rPr>
        <w:t>onlyoffice</w:t>
      </w:r>
      <w:proofErr w:type="spellEnd"/>
      <w:r w:rsidRPr="00FD0B25">
        <w:rPr>
          <w:rFonts w:eastAsiaTheme="minorHAnsi"/>
          <w:lang w:eastAsia="en-US"/>
        </w:rPr>
        <w:t xml:space="preserve">, 7-zip, </w:t>
      </w:r>
      <w:proofErr w:type="spellStart"/>
      <w:r w:rsidRPr="00FD0B25">
        <w:rPr>
          <w:rFonts w:eastAsiaTheme="minorHAnsi"/>
          <w:lang w:eastAsia="en-US"/>
        </w:rPr>
        <w:t>Ocular</w:t>
      </w:r>
      <w:proofErr w:type="spellEnd"/>
      <w:r w:rsidRPr="00FD0B25">
        <w:rPr>
          <w:rFonts w:eastAsiaTheme="minorHAnsi"/>
          <w:lang w:eastAsia="en-US"/>
        </w:rPr>
        <w:t xml:space="preserve">, Яндекс Браузер, </w:t>
      </w:r>
      <w:proofErr w:type="spellStart"/>
      <w:r w:rsidRPr="00FD0B25">
        <w:rPr>
          <w:rFonts w:eastAsiaTheme="minorHAnsi"/>
          <w:lang w:eastAsia="en-US"/>
        </w:rPr>
        <w:t>PyCharm</w:t>
      </w:r>
      <w:proofErr w:type="spellEnd"/>
      <w:r w:rsidRPr="00FD0B25">
        <w:rPr>
          <w:rFonts w:eastAsiaTheme="minorHAnsi"/>
          <w:lang w:eastAsia="en-US"/>
        </w:rPr>
        <w:t xml:space="preserve"> </w:t>
      </w:r>
      <w:r w:rsidRPr="00FD0B25">
        <w:rPr>
          <w:rFonts w:eastAsiaTheme="minorHAnsi"/>
          <w:lang w:val="en-US" w:eastAsia="en-US"/>
        </w:rPr>
        <w:t>Community</w:t>
      </w:r>
      <w:r w:rsidRPr="00FD0B25">
        <w:rPr>
          <w:rFonts w:eastAsiaTheme="minorHAnsi"/>
          <w:lang w:eastAsia="en-US"/>
        </w:rPr>
        <w:t xml:space="preserve"> </w:t>
      </w:r>
      <w:r w:rsidRPr="00FD0B25">
        <w:rPr>
          <w:rFonts w:eastAsiaTheme="minorHAnsi"/>
          <w:lang w:val="en-US" w:eastAsia="en-US"/>
        </w:rPr>
        <w:t>Edition</w:t>
      </w:r>
      <w:r w:rsidRPr="00FD0B25">
        <w:rPr>
          <w:rFonts w:eastAsiaTheme="minorHAnsi"/>
          <w:lang w:eastAsia="en-US"/>
        </w:rPr>
        <w:t xml:space="preserve">, </w:t>
      </w:r>
      <w:proofErr w:type="gramStart"/>
      <w:r w:rsidRPr="00FD0B25">
        <w:rPr>
          <w:rFonts w:eastAsiaTheme="minorHAnsi"/>
          <w:lang w:val="en-US" w:eastAsia="en-US"/>
        </w:rPr>
        <w:t>Node</w:t>
      </w:r>
      <w:r w:rsidRPr="00FD0B25">
        <w:rPr>
          <w:rFonts w:eastAsiaTheme="minorHAnsi"/>
          <w:lang w:eastAsia="en-US"/>
        </w:rPr>
        <w:t>.</w:t>
      </w:r>
      <w:proofErr w:type="spellStart"/>
      <w:r w:rsidRPr="00FD0B25">
        <w:rPr>
          <w:rFonts w:eastAsiaTheme="minorHAnsi"/>
          <w:lang w:val="en-US" w:eastAsia="en-US"/>
        </w:rPr>
        <w:t>js</w:t>
      </w:r>
      <w:proofErr w:type="spellEnd"/>
      <w:r w:rsidRPr="00FD0B25">
        <w:rPr>
          <w:rFonts w:eastAsiaTheme="minorHAnsi"/>
          <w:lang w:eastAsia="en-US"/>
        </w:rPr>
        <w:t>,,</w:t>
      </w:r>
      <w:proofErr w:type="gramEnd"/>
      <w:r w:rsidRPr="00FD0B25">
        <w:rPr>
          <w:rFonts w:eastAsiaTheme="minorHAnsi"/>
          <w:lang w:eastAsia="en-US"/>
        </w:rPr>
        <w:t xml:space="preserve"> </w:t>
      </w:r>
      <w:proofErr w:type="spellStart"/>
      <w:r w:rsidRPr="00FD0B25">
        <w:rPr>
          <w:rFonts w:eastAsiaTheme="minorHAnsi"/>
          <w:lang w:val="en-US" w:eastAsia="en-US"/>
        </w:rPr>
        <w:t>Git</w:t>
      </w:r>
      <w:proofErr w:type="spellEnd"/>
      <w:r w:rsidRPr="00FD0B25">
        <w:rPr>
          <w:rFonts w:eastAsiaTheme="minorHAnsi"/>
          <w:lang w:eastAsia="en-US"/>
        </w:rPr>
        <w:t xml:space="preserve">, </w:t>
      </w:r>
      <w:r w:rsidRPr="00FD0B25">
        <w:rPr>
          <w:rFonts w:eastAsiaTheme="minorHAnsi"/>
          <w:lang w:val="en-US" w:eastAsia="en-US"/>
        </w:rPr>
        <w:t>Visual</w:t>
      </w:r>
      <w:r w:rsidRPr="00FD0B25">
        <w:rPr>
          <w:rFonts w:eastAsiaTheme="minorHAnsi"/>
          <w:lang w:eastAsia="en-US"/>
        </w:rPr>
        <w:t xml:space="preserve"> </w:t>
      </w:r>
      <w:r w:rsidRPr="00FD0B25">
        <w:rPr>
          <w:rFonts w:eastAsiaTheme="minorHAnsi"/>
          <w:lang w:val="en-US" w:eastAsia="en-US"/>
        </w:rPr>
        <w:t>Studio</w:t>
      </w:r>
      <w:r w:rsidRPr="00FD0B25">
        <w:rPr>
          <w:rFonts w:eastAsiaTheme="minorHAnsi"/>
          <w:lang w:eastAsia="en-US"/>
        </w:rPr>
        <w:t xml:space="preserve"> </w:t>
      </w:r>
      <w:r w:rsidRPr="00FD0B25">
        <w:rPr>
          <w:rFonts w:eastAsiaTheme="minorHAnsi"/>
          <w:lang w:val="en-US" w:eastAsia="en-US"/>
        </w:rPr>
        <w:t>Code</w:t>
      </w:r>
      <w:r w:rsidRPr="00FD0B25">
        <w:rPr>
          <w:rFonts w:eastAsiaTheme="minorHAnsi"/>
          <w:lang w:eastAsia="en-US"/>
        </w:rPr>
        <w:t>,</w:t>
      </w:r>
      <w:r w:rsidRPr="00FD0B25">
        <w:rPr>
          <w:rFonts w:eastAsiaTheme="minorHAnsi"/>
          <w:lang w:val="en-US" w:eastAsia="en-US"/>
        </w:rPr>
        <w:t>Postman</w:t>
      </w:r>
      <w:r w:rsidRPr="00FD0B25">
        <w:rPr>
          <w:rFonts w:eastAsiaTheme="minorHAnsi"/>
          <w:lang w:eastAsia="en-US"/>
        </w:rPr>
        <w:t xml:space="preserve">, </w:t>
      </w:r>
      <w:r w:rsidRPr="00FD0B25">
        <w:rPr>
          <w:rFonts w:eastAsiaTheme="minorHAnsi"/>
          <w:lang w:val="en-US" w:eastAsia="en-US"/>
        </w:rPr>
        <w:t>MySQL</w:t>
      </w:r>
      <w:r w:rsidRPr="00FD0B25">
        <w:rPr>
          <w:rFonts w:eastAsiaTheme="minorHAnsi"/>
          <w:lang w:eastAsia="en-US"/>
        </w:rPr>
        <w:t xml:space="preserve"> </w:t>
      </w:r>
      <w:proofErr w:type="spellStart"/>
      <w:r w:rsidRPr="00FD0B25">
        <w:rPr>
          <w:rFonts w:eastAsiaTheme="minorHAnsi"/>
          <w:lang w:eastAsia="en-US"/>
        </w:rPr>
        <w:t>Workbench</w:t>
      </w:r>
      <w:proofErr w:type="spellEnd"/>
      <w:r w:rsidRPr="00FD0B25">
        <w:rPr>
          <w:rFonts w:eastAsiaTheme="minorHAnsi"/>
          <w:lang w:eastAsia="en-US"/>
        </w:rPr>
        <w:t>, .NET 9.0). Аппаратное обеспечение: Автоматизированное рабочее</w:t>
      </w:r>
      <w:r w:rsidRPr="00FD0B25">
        <w:rPr>
          <w:rFonts w:eastAsiaTheme="minorHAnsi"/>
          <w:lang w:eastAsia="en-US"/>
        </w:rPr>
        <w:t xml:space="preserve"> </w:t>
      </w:r>
      <w:r w:rsidRPr="00FD0B25">
        <w:rPr>
          <w:rFonts w:eastAsiaTheme="minorHAnsi"/>
          <w:lang w:eastAsia="en-US"/>
        </w:rPr>
        <w:t>место обучающегося: ПК, Компьютерная сеть, Автоматизированное</w:t>
      </w:r>
      <w:r w:rsidRPr="00FD0B25">
        <w:rPr>
          <w:rFonts w:eastAsiaTheme="minorHAnsi"/>
          <w:lang w:eastAsia="en-US"/>
        </w:rPr>
        <w:t xml:space="preserve"> </w:t>
      </w:r>
      <w:r w:rsidRPr="00FD0B25">
        <w:rPr>
          <w:rFonts w:eastAsiaTheme="minorHAnsi"/>
          <w:lang w:eastAsia="en-US"/>
        </w:rPr>
        <w:t>рабочее место преподавателя: ПК, МФУ.</w:t>
      </w:r>
      <w:r w:rsidRPr="00FD0B25">
        <w:rPr>
          <w:rFonts w:eastAsiaTheme="minorHAnsi"/>
          <w:lang w:eastAsia="en-US"/>
        </w:rPr>
        <w:t xml:space="preserve"> </w:t>
      </w:r>
      <w:proofErr w:type="spellStart"/>
      <w:r w:rsidRPr="00FD0B25">
        <w:rPr>
          <w:rFonts w:eastAsiaTheme="minorHAnsi"/>
          <w:lang w:eastAsia="en-US"/>
        </w:rPr>
        <w:t>Медиатека</w:t>
      </w:r>
      <w:proofErr w:type="spellEnd"/>
      <w:r w:rsidRPr="00FD0B25">
        <w:rPr>
          <w:rFonts w:eastAsiaTheme="minorHAnsi"/>
          <w:lang w:eastAsia="en-US"/>
        </w:rPr>
        <w:t xml:space="preserve"> и электронные</w:t>
      </w:r>
      <w:r w:rsidRPr="00FD0B25">
        <w:rPr>
          <w:rFonts w:eastAsiaTheme="minorHAnsi"/>
          <w:lang w:eastAsia="en-US"/>
        </w:rPr>
        <w:t xml:space="preserve"> </w:t>
      </w:r>
      <w:r w:rsidRPr="00FD0B25">
        <w:rPr>
          <w:rFonts w:eastAsiaTheme="minorHAnsi"/>
          <w:lang w:eastAsia="en-US"/>
        </w:rPr>
        <w:t>учебно-методические комплексы.</w:t>
      </w:r>
    </w:p>
    <w:p w:rsidR="00FD0B25" w:rsidRPr="00FD0B25" w:rsidRDefault="00FD0B25" w:rsidP="00FD0B25">
      <w:pPr>
        <w:pStyle w:val="a4"/>
        <w:kinsoku w:val="0"/>
        <w:overflowPunct w:val="0"/>
        <w:ind w:left="360"/>
        <w:rPr>
          <w:i/>
          <w:iCs/>
        </w:rPr>
      </w:pPr>
    </w:p>
    <w:p w:rsidR="00FD0B25" w:rsidRPr="00FD0B25" w:rsidRDefault="00FD0B25" w:rsidP="00FD0B25">
      <w:pPr>
        <w:pStyle w:val="1"/>
        <w:numPr>
          <w:ilvl w:val="1"/>
          <w:numId w:val="7"/>
        </w:numPr>
        <w:tabs>
          <w:tab w:val="left" w:pos="1242"/>
        </w:tabs>
        <w:kinsoku w:val="0"/>
        <w:overflowPunct w:val="0"/>
        <w:ind w:left="1134" w:hanging="567"/>
      </w:pPr>
      <w:r w:rsidRPr="00FD0B25">
        <w:t>Информационное обеспечение реализации</w:t>
      </w:r>
      <w:r w:rsidRPr="00FD0B25">
        <w:rPr>
          <w:spacing w:val="-15"/>
        </w:rPr>
        <w:t xml:space="preserve"> </w:t>
      </w:r>
      <w:r w:rsidRPr="00FD0B25">
        <w:t>программы</w:t>
      </w:r>
    </w:p>
    <w:p w:rsidR="00FD0B25" w:rsidRPr="00FD0B25" w:rsidRDefault="00FD0B25" w:rsidP="00FD0B25">
      <w:pPr>
        <w:pStyle w:val="a4"/>
        <w:kinsoku w:val="0"/>
        <w:overflowPunct w:val="0"/>
        <w:ind w:left="113" w:right="108" w:firstLine="708"/>
        <w:jc w:val="both"/>
      </w:pPr>
      <w:r w:rsidRPr="00FD0B25"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рекомендуемые для использования в образовательном процессе.</w:t>
      </w:r>
    </w:p>
    <w:p w:rsidR="00FD0B25" w:rsidRPr="00FD0B25" w:rsidRDefault="00FD0B25" w:rsidP="00FD0B25">
      <w:pPr>
        <w:pStyle w:val="a4"/>
        <w:kinsoku w:val="0"/>
        <w:overflowPunct w:val="0"/>
      </w:pPr>
    </w:p>
    <w:p w:rsidR="00FD0B25" w:rsidRPr="00FD0B25" w:rsidRDefault="00FD0B25" w:rsidP="00FD0B25">
      <w:pPr>
        <w:pStyle w:val="1"/>
        <w:numPr>
          <w:ilvl w:val="2"/>
          <w:numId w:val="4"/>
        </w:numPr>
        <w:tabs>
          <w:tab w:val="left" w:pos="1074"/>
        </w:tabs>
        <w:kinsoku w:val="0"/>
        <w:overflowPunct w:val="0"/>
        <w:ind w:hanging="222"/>
      </w:pPr>
      <w:r w:rsidRPr="00FD0B25">
        <w:t>Основные печатные и электронные</w:t>
      </w:r>
      <w:r w:rsidRPr="00FD0B25">
        <w:rPr>
          <w:spacing w:val="-4"/>
        </w:rPr>
        <w:t xml:space="preserve"> </w:t>
      </w:r>
      <w:r w:rsidRPr="00FD0B25">
        <w:t>издания</w:t>
      </w:r>
    </w:p>
    <w:p w:rsidR="00FD0B25" w:rsidRPr="00FD0B25" w:rsidRDefault="00FD0B25" w:rsidP="00FD0B25">
      <w:pPr>
        <w:pStyle w:val="a6"/>
        <w:numPr>
          <w:ilvl w:val="0"/>
          <w:numId w:val="9"/>
        </w:numPr>
        <w:tabs>
          <w:tab w:val="left" w:pos="1134"/>
        </w:tabs>
        <w:ind w:left="0" w:firstLine="851"/>
        <w:contextualSpacing/>
        <w:jc w:val="both"/>
        <w:rPr>
          <w:bCs/>
          <w:color w:val="000000" w:themeColor="text1"/>
        </w:rPr>
      </w:pPr>
      <w:proofErr w:type="spellStart"/>
      <w:r w:rsidRPr="00FD0B25">
        <w:rPr>
          <w:color w:val="000000" w:themeColor="text1"/>
        </w:rPr>
        <w:t>Диков</w:t>
      </w:r>
      <w:proofErr w:type="spellEnd"/>
      <w:r w:rsidRPr="00FD0B25">
        <w:rPr>
          <w:color w:val="000000" w:themeColor="text1"/>
        </w:rPr>
        <w:t xml:space="preserve">, А. В. Клиентские технологии веб-дизайна. HTML5 и CSS3: учебное пособие / А. В. </w:t>
      </w:r>
      <w:proofErr w:type="spellStart"/>
      <w:r w:rsidRPr="00FD0B25">
        <w:rPr>
          <w:color w:val="000000" w:themeColor="text1"/>
        </w:rPr>
        <w:t>Диков</w:t>
      </w:r>
      <w:proofErr w:type="spellEnd"/>
      <w:r w:rsidRPr="00FD0B25">
        <w:rPr>
          <w:color w:val="000000" w:themeColor="text1"/>
        </w:rPr>
        <w:t>. — Санкт-Петербург: Издательство Лань, 2022. — 188 с. — ISBN 978-5-8114-3822-8</w:t>
      </w:r>
    </w:p>
    <w:p w:rsidR="00FD0B25" w:rsidRPr="00FD0B25" w:rsidRDefault="00FD0B25" w:rsidP="00FD0B25">
      <w:pPr>
        <w:pStyle w:val="a6"/>
        <w:numPr>
          <w:ilvl w:val="0"/>
          <w:numId w:val="9"/>
        </w:numPr>
        <w:tabs>
          <w:tab w:val="left" w:pos="1134"/>
        </w:tabs>
        <w:ind w:left="0" w:firstLine="851"/>
        <w:contextualSpacing/>
        <w:jc w:val="both"/>
        <w:rPr>
          <w:bCs/>
          <w:color w:val="000000" w:themeColor="text1"/>
        </w:rPr>
      </w:pPr>
      <w:r w:rsidRPr="00FD0B25">
        <w:rPr>
          <w:bCs/>
          <w:color w:val="000000" w:themeColor="text1"/>
        </w:rPr>
        <w:t xml:space="preserve">Полуэктова, Н. Р.  Разработка веб-приложений: учебное пособие для среднего профессионального образования / Н. Р. Полуэктова. — Москва: Издательство </w:t>
      </w:r>
      <w:proofErr w:type="spellStart"/>
      <w:r w:rsidRPr="00FD0B25">
        <w:rPr>
          <w:bCs/>
          <w:color w:val="000000" w:themeColor="text1"/>
        </w:rPr>
        <w:t>Юрайт</w:t>
      </w:r>
      <w:proofErr w:type="spellEnd"/>
      <w:r w:rsidRPr="00FD0B25">
        <w:rPr>
          <w:bCs/>
          <w:color w:val="000000" w:themeColor="text1"/>
        </w:rPr>
        <w:t>, 2022. — 204 с. — (Профессиональное образование). — ISBN 978-5-534-14744-5.</w:t>
      </w:r>
    </w:p>
    <w:p w:rsidR="00FD0B25" w:rsidRPr="00FD0B25" w:rsidRDefault="00FD0B25" w:rsidP="00FD0B25">
      <w:pPr>
        <w:pStyle w:val="a6"/>
        <w:numPr>
          <w:ilvl w:val="0"/>
          <w:numId w:val="9"/>
        </w:numPr>
        <w:tabs>
          <w:tab w:val="left" w:pos="1134"/>
        </w:tabs>
        <w:ind w:left="0" w:firstLine="567"/>
        <w:jc w:val="both"/>
        <w:rPr>
          <w:bCs/>
          <w:color w:val="000000" w:themeColor="text1"/>
        </w:rPr>
      </w:pPr>
      <w:r w:rsidRPr="00FD0B25">
        <w:rPr>
          <w:color w:val="000000" w:themeColor="text1"/>
        </w:rPr>
        <w:t xml:space="preserve">Сергеев А. Н. Создание сайтов на основе </w:t>
      </w:r>
      <w:proofErr w:type="spellStart"/>
      <w:r w:rsidRPr="00FD0B25">
        <w:rPr>
          <w:color w:val="000000" w:themeColor="text1"/>
        </w:rPr>
        <w:t>WordPress</w:t>
      </w:r>
      <w:proofErr w:type="spellEnd"/>
      <w:r w:rsidRPr="00FD0B25">
        <w:rPr>
          <w:color w:val="000000" w:themeColor="text1"/>
        </w:rPr>
        <w:t xml:space="preserve">: учебное пособие для СПО / А.Н. Сергеев. - 3-е изд., стер. - Санкт-Петербург: Издательство ЛАНЬ, 2022. - 120с. ил. - Текст: </w:t>
      </w:r>
      <w:r w:rsidRPr="00FD0B25">
        <w:rPr>
          <w:bCs/>
          <w:color w:val="000000" w:themeColor="text1"/>
        </w:rPr>
        <w:t>непосредственный</w:t>
      </w:r>
    </w:p>
    <w:p w:rsidR="00FD0B25" w:rsidRPr="00FD0B25" w:rsidRDefault="00FD0B25" w:rsidP="00FD0B25">
      <w:pPr>
        <w:pStyle w:val="a4"/>
        <w:kinsoku w:val="0"/>
        <w:overflowPunct w:val="0"/>
      </w:pPr>
    </w:p>
    <w:p w:rsidR="00FD0B25" w:rsidRPr="00FD0B25" w:rsidRDefault="00FD0B25" w:rsidP="00FD0B25">
      <w:pPr>
        <w:pStyle w:val="1"/>
        <w:numPr>
          <w:ilvl w:val="2"/>
          <w:numId w:val="4"/>
        </w:numPr>
        <w:tabs>
          <w:tab w:val="left" w:pos="1074"/>
        </w:tabs>
        <w:kinsoku w:val="0"/>
        <w:overflowPunct w:val="0"/>
        <w:ind w:hanging="222"/>
      </w:pPr>
      <w:r w:rsidRPr="00FD0B25">
        <w:t>Дополнительные печатные и электронные издания</w:t>
      </w:r>
    </w:p>
    <w:p w:rsidR="00FD0B25" w:rsidRPr="00FD0B25" w:rsidRDefault="00FD0B25" w:rsidP="00FD0B25">
      <w:pPr>
        <w:pStyle w:val="a6"/>
        <w:numPr>
          <w:ilvl w:val="0"/>
          <w:numId w:val="10"/>
        </w:numPr>
        <w:ind w:left="0" w:firstLine="786"/>
        <w:contextualSpacing/>
        <w:jc w:val="both"/>
        <w:rPr>
          <w:bCs/>
          <w:color w:val="000000" w:themeColor="text1"/>
        </w:rPr>
      </w:pPr>
      <w:bookmarkStart w:id="23" w:name="_Hlk180500159"/>
      <w:r w:rsidRPr="00FD0B25">
        <w:rPr>
          <w:bCs/>
          <w:color w:val="000000" w:themeColor="text1"/>
        </w:rPr>
        <w:t xml:space="preserve">Заяц, А.М., Васильев, Н.П. Проектирование и разработка WEB-приложений. Введение в </w:t>
      </w:r>
      <w:proofErr w:type="spellStart"/>
      <w:r w:rsidRPr="00FD0B25">
        <w:rPr>
          <w:bCs/>
          <w:color w:val="000000" w:themeColor="text1"/>
        </w:rPr>
        <w:t>frontend</w:t>
      </w:r>
      <w:proofErr w:type="spellEnd"/>
      <w:r w:rsidRPr="00FD0B25">
        <w:rPr>
          <w:bCs/>
          <w:color w:val="000000" w:themeColor="text1"/>
        </w:rPr>
        <w:t xml:space="preserve"> и </w:t>
      </w:r>
      <w:proofErr w:type="spellStart"/>
      <w:r w:rsidRPr="00FD0B25">
        <w:rPr>
          <w:bCs/>
          <w:color w:val="000000" w:themeColor="text1"/>
        </w:rPr>
        <w:t>backend</w:t>
      </w:r>
      <w:proofErr w:type="spellEnd"/>
      <w:r w:rsidRPr="00FD0B25">
        <w:rPr>
          <w:bCs/>
          <w:color w:val="000000" w:themeColor="text1"/>
        </w:rPr>
        <w:t xml:space="preserve"> разработку на </w:t>
      </w:r>
      <w:proofErr w:type="spellStart"/>
      <w:r w:rsidRPr="00FD0B25">
        <w:rPr>
          <w:bCs/>
          <w:color w:val="000000" w:themeColor="text1"/>
        </w:rPr>
        <w:t>JavaScript</w:t>
      </w:r>
      <w:proofErr w:type="spellEnd"/>
      <w:r w:rsidRPr="00FD0B25">
        <w:rPr>
          <w:bCs/>
          <w:color w:val="000000" w:themeColor="text1"/>
        </w:rPr>
        <w:t xml:space="preserve"> и node.js: Учебное пособие</w:t>
      </w:r>
      <w:r w:rsidRPr="00FD0B25">
        <w:rPr>
          <w:bCs/>
          <w:iCs/>
          <w:color w:val="000000" w:themeColor="text1"/>
        </w:rPr>
        <w:t xml:space="preserve">. </w:t>
      </w:r>
      <w:r w:rsidRPr="00FD0B25">
        <w:rPr>
          <w:bCs/>
          <w:color w:val="000000" w:themeColor="text1"/>
        </w:rPr>
        <w:t>Дата обращения 23.10.2024</w:t>
      </w:r>
    </w:p>
    <w:bookmarkEnd w:id="23"/>
    <w:p w:rsidR="00FD0B25" w:rsidRPr="00FD0B25" w:rsidRDefault="00FD0B25" w:rsidP="00FD0B25">
      <w:pPr>
        <w:pStyle w:val="a6"/>
        <w:numPr>
          <w:ilvl w:val="0"/>
          <w:numId w:val="10"/>
        </w:numPr>
        <w:ind w:left="0" w:firstLine="786"/>
        <w:jc w:val="both"/>
        <w:rPr>
          <w:color w:val="000000" w:themeColor="text1"/>
        </w:rPr>
      </w:pPr>
      <w:r w:rsidRPr="00FD0B25">
        <w:rPr>
          <w:color w:val="000000" w:themeColor="text1"/>
        </w:rPr>
        <w:t xml:space="preserve">Современный учебник </w:t>
      </w:r>
      <w:proofErr w:type="spellStart"/>
      <w:r w:rsidRPr="00FD0B25">
        <w:rPr>
          <w:color w:val="000000" w:themeColor="text1"/>
        </w:rPr>
        <w:t>Javascript</w:t>
      </w:r>
      <w:proofErr w:type="spellEnd"/>
      <w:r w:rsidRPr="00FD0B25">
        <w:rPr>
          <w:color w:val="000000" w:themeColor="text1"/>
        </w:rPr>
        <w:t xml:space="preserve">. [Электронный ресурс] – режим доступа: </w:t>
      </w:r>
      <w:proofErr w:type="spellStart"/>
      <w:r w:rsidRPr="00FD0B25">
        <w:rPr>
          <w:color w:val="000000" w:themeColor="text1"/>
        </w:rPr>
        <w:t>http</w:t>
      </w:r>
      <w:proofErr w:type="spellEnd"/>
      <w:r w:rsidRPr="00FD0B25">
        <w:rPr>
          <w:color w:val="000000" w:themeColor="text1"/>
          <w:lang w:val="en-US"/>
        </w:rPr>
        <w:t>s</w:t>
      </w:r>
      <w:r w:rsidRPr="00FD0B25">
        <w:rPr>
          <w:color w:val="000000" w:themeColor="text1"/>
        </w:rPr>
        <w:t>://learn.javascript.ru</w:t>
      </w:r>
      <w:r w:rsidRPr="00FD0B25">
        <w:rPr>
          <w:bCs/>
          <w:color w:val="000000" w:themeColor="text1"/>
        </w:rPr>
        <w:t>. Дата обращения 23.10.2024.</w:t>
      </w:r>
    </w:p>
    <w:p w:rsidR="00FD0B25" w:rsidRPr="00FD0B25" w:rsidRDefault="00FD0B25" w:rsidP="00FD0B25">
      <w:pPr>
        <w:pStyle w:val="a6"/>
        <w:numPr>
          <w:ilvl w:val="0"/>
          <w:numId w:val="10"/>
        </w:numPr>
        <w:ind w:left="0" w:firstLine="786"/>
        <w:jc w:val="both"/>
        <w:rPr>
          <w:color w:val="000000" w:themeColor="text1"/>
        </w:rPr>
      </w:pPr>
      <w:r w:rsidRPr="00FD0B25">
        <w:rPr>
          <w:color w:val="000000" w:themeColor="text1"/>
        </w:rPr>
        <w:t xml:space="preserve">Спецификация HTML/DOM/CSS.  [Электронный ресурс] – режим доступа: </w:t>
      </w:r>
      <w:proofErr w:type="spellStart"/>
      <w:r w:rsidRPr="00FD0B25">
        <w:rPr>
          <w:color w:val="000000" w:themeColor="text1"/>
        </w:rPr>
        <w:t>http</w:t>
      </w:r>
      <w:proofErr w:type="spellEnd"/>
      <w:r w:rsidRPr="00FD0B25">
        <w:rPr>
          <w:color w:val="000000" w:themeColor="text1"/>
          <w:lang w:val="en-US"/>
        </w:rPr>
        <w:t>s</w:t>
      </w:r>
      <w:r w:rsidRPr="00FD0B25">
        <w:rPr>
          <w:color w:val="000000" w:themeColor="text1"/>
        </w:rPr>
        <w:t>://w3.org</w:t>
      </w:r>
      <w:r w:rsidRPr="00FD0B25">
        <w:rPr>
          <w:bCs/>
          <w:color w:val="000000" w:themeColor="text1"/>
        </w:rPr>
        <w:t>. Дата обращения 23.10.2024.</w:t>
      </w:r>
    </w:p>
    <w:p w:rsidR="00FD0B25" w:rsidRPr="00FD0B25" w:rsidRDefault="00FD0B25" w:rsidP="00FD0B25">
      <w:pPr>
        <w:pStyle w:val="a6"/>
        <w:numPr>
          <w:ilvl w:val="0"/>
          <w:numId w:val="10"/>
        </w:numPr>
        <w:ind w:left="0" w:firstLine="786"/>
        <w:jc w:val="both"/>
        <w:rPr>
          <w:color w:val="000000" w:themeColor="text1"/>
        </w:rPr>
      </w:pPr>
      <w:r w:rsidRPr="00FD0B25">
        <w:rPr>
          <w:color w:val="000000" w:themeColor="text1"/>
        </w:rPr>
        <w:t xml:space="preserve">Справочник по HTML/CSS. [Электронный ресурс] – режим доступа: </w:t>
      </w:r>
      <w:proofErr w:type="spellStart"/>
      <w:r w:rsidRPr="00FD0B25">
        <w:rPr>
          <w:color w:val="000000" w:themeColor="text1"/>
        </w:rPr>
        <w:t>http</w:t>
      </w:r>
      <w:proofErr w:type="spellEnd"/>
      <w:r w:rsidRPr="00FD0B25">
        <w:rPr>
          <w:color w:val="000000" w:themeColor="text1"/>
          <w:lang w:val="en-US"/>
        </w:rPr>
        <w:t>s</w:t>
      </w:r>
      <w:r w:rsidRPr="00FD0B25">
        <w:rPr>
          <w:color w:val="000000" w:themeColor="text1"/>
        </w:rPr>
        <w:t>://webref.ru</w:t>
      </w:r>
      <w:r w:rsidRPr="00FD0B25">
        <w:rPr>
          <w:bCs/>
          <w:color w:val="000000" w:themeColor="text1"/>
        </w:rPr>
        <w:t>. Дата обращения 23.10.2024.</w:t>
      </w:r>
    </w:p>
    <w:p w:rsidR="00FD0B25" w:rsidRPr="00FD0B25" w:rsidRDefault="00FD0B25" w:rsidP="00FD0B25">
      <w:pPr>
        <w:pStyle w:val="a6"/>
        <w:numPr>
          <w:ilvl w:val="0"/>
          <w:numId w:val="10"/>
        </w:numPr>
        <w:ind w:left="0" w:firstLine="786"/>
        <w:contextualSpacing/>
        <w:jc w:val="both"/>
        <w:rPr>
          <w:bCs/>
          <w:color w:val="000000" w:themeColor="text1"/>
        </w:rPr>
      </w:pPr>
      <w:proofErr w:type="spellStart"/>
      <w:r w:rsidRPr="00FD0B25">
        <w:rPr>
          <w:bCs/>
          <w:color w:val="000000" w:themeColor="text1"/>
        </w:rPr>
        <w:t>Тузовский</w:t>
      </w:r>
      <w:proofErr w:type="spellEnd"/>
      <w:r w:rsidRPr="00FD0B25">
        <w:rPr>
          <w:bCs/>
          <w:color w:val="000000" w:themeColor="text1"/>
        </w:rPr>
        <w:t xml:space="preserve">, А. Ф.  Проектирование и разработка </w:t>
      </w:r>
      <w:proofErr w:type="spellStart"/>
      <w:r w:rsidRPr="00FD0B25">
        <w:rPr>
          <w:bCs/>
          <w:color w:val="000000" w:themeColor="text1"/>
        </w:rPr>
        <w:t>web</w:t>
      </w:r>
      <w:proofErr w:type="spellEnd"/>
      <w:r w:rsidRPr="00FD0B25">
        <w:rPr>
          <w:bCs/>
          <w:color w:val="000000" w:themeColor="text1"/>
        </w:rPr>
        <w:t xml:space="preserve">-приложений: учебное пособие для среднего профессионального образования / А. Ф. </w:t>
      </w:r>
      <w:proofErr w:type="spellStart"/>
      <w:r w:rsidRPr="00FD0B25">
        <w:rPr>
          <w:bCs/>
          <w:color w:val="000000" w:themeColor="text1"/>
        </w:rPr>
        <w:t>Тузовский</w:t>
      </w:r>
      <w:proofErr w:type="spellEnd"/>
      <w:r w:rsidRPr="00FD0B25">
        <w:rPr>
          <w:bCs/>
          <w:color w:val="000000" w:themeColor="text1"/>
        </w:rPr>
        <w:t xml:space="preserve">. — Москва: Издательство </w:t>
      </w:r>
      <w:proofErr w:type="spellStart"/>
      <w:r w:rsidRPr="00FD0B25">
        <w:rPr>
          <w:bCs/>
          <w:color w:val="000000" w:themeColor="text1"/>
        </w:rPr>
        <w:t>Юрайт</w:t>
      </w:r>
      <w:proofErr w:type="spellEnd"/>
      <w:r w:rsidRPr="00FD0B25">
        <w:rPr>
          <w:bCs/>
          <w:color w:val="000000" w:themeColor="text1"/>
        </w:rPr>
        <w:t xml:space="preserve">, 2022. — 218 с. — (Профессиональное образование). — ISBN 978-5-534-10017-4. — Текст: электронный/ Образовательная платформа </w:t>
      </w:r>
      <w:proofErr w:type="spellStart"/>
      <w:r w:rsidRPr="00FD0B25">
        <w:rPr>
          <w:bCs/>
          <w:color w:val="000000" w:themeColor="text1"/>
        </w:rPr>
        <w:t>Юрайт</w:t>
      </w:r>
      <w:proofErr w:type="spellEnd"/>
      <w:r w:rsidRPr="00FD0B25">
        <w:rPr>
          <w:bCs/>
          <w:color w:val="000000" w:themeColor="text1"/>
        </w:rPr>
        <w:t xml:space="preserve"> [сайт]. — URL: https://urait.ru/bcode/495109. — Режим доступа: для </w:t>
      </w:r>
      <w:proofErr w:type="spellStart"/>
      <w:r w:rsidRPr="00FD0B25">
        <w:rPr>
          <w:bCs/>
          <w:color w:val="000000" w:themeColor="text1"/>
        </w:rPr>
        <w:t>авторизир</w:t>
      </w:r>
      <w:proofErr w:type="spellEnd"/>
      <w:r w:rsidRPr="00FD0B25">
        <w:rPr>
          <w:bCs/>
          <w:color w:val="000000" w:themeColor="text1"/>
        </w:rPr>
        <w:t>. пользователей.  Дата обращения 23.10.2024</w:t>
      </w:r>
    </w:p>
    <w:p w:rsidR="00FD0B25" w:rsidRPr="00FD0B25" w:rsidRDefault="00FD0B25" w:rsidP="00FD0B25">
      <w:pPr>
        <w:pStyle w:val="a6"/>
        <w:numPr>
          <w:ilvl w:val="0"/>
          <w:numId w:val="10"/>
        </w:numPr>
        <w:ind w:left="0" w:firstLine="786"/>
        <w:contextualSpacing/>
        <w:jc w:val="both"/>
        <w:rPr>
          <w:bCs/>
          <w:color w:val="000000" w:themeColor="text1"/>
        </w:rPr>
      </w:pPr>
      <w:r w:rsidRPr="00FD0B25">
        <w:rPr>
          <w:bCs/>
          <w:color w:val="000000" w:themeColor="text1"/>
        </w:rPr>
        <w:t xml:space="preserve">Федеральный образовательный портал «Информационно -коммуникационные технологии в образовании». [Электронный ресурс] – Режим доступа: </w:t>
      </w:r>
      <w:hyperlink r:id="rId6" w:history="1">
        <w:r w:rsidRPr="00FD0B25">
          <w:rPr>
            <w:rStyle w:val="ac"/>
            <w:bCs/>
          </w:rPr>
          <w:t>http</w:t>
        </w:r>
        <w:r w:rsidRPr="00FD0B25">
          <w:rPr>
            <w:rStyle w:val="ac"/>
            <w:bCs/>
            <w:lang w:val="en-US"/>
          </w:rPr>
          <w:t>s</w:t>
        </w:r>
        <w:r w:rsidRPr="00FD0B25">
          <w:rPr>
            <w:rStyle w:val="ac"/>
            <w:bCs/>
          </w:rPr>
          <w:t>://window.edu.ru/resource/832/7832</w:t>
        </w:r>
      </w:hyperlink>
      <w:r w:rsidRPr="00FD0B25">
        <w:rPr>
          <w:bCs/>
          <w:color w:val="000000" w:themeColor="text1"/>
        </w:rPr>
        <w:t>. Дата обращения 23.10.2024.</w:t>
      </w:r>
    </w:p>
    <w:p w:rsidR="00FD0B25" w:rsidRPr="00FD0B25" w:rsidRDefault="00FD0B25" w:rsidP="00FD0B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0B25" w:rsidRPr="00FD0B25" w:rsidRDefault="00FD0B25" w:rsidP="00FD0B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0B25" w:rsidRPr="00FD0B25" w:rsidRDefault="00FD0B25" w:rsidP="00FD0B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0B25" w:rsidRPr="00FD0B25" w:rsidRDefault="00FD0B25" w:rsidP="00FD0B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0B25" w:rsidRPr="00FD0B25" w:rsidRDefault="00FD0B25" w:rsidP="00FD0B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0B25" w:rsidRPr="00FD0B25" w:rsidRDefault="00FD0B25" w:rsidP="00FD0B25">
      <w:pPr>
        <w:pStyle w:val="1"/>
        <w:ind w:firstLine="709"/>
        <w:jc w:val="both"/>
        <w:rPr>
          <w:b w:val="0"/>
          <w:bCs w:val="0"/>
          <w:i/>
        </w:rPr>
      </w:pPr>
      <w:r w:rsidRPr="00FD0B25">
        <w:lastRenderedPageBreak/>
        <w:t>3.3. Общие требования к организации образовательного процесса в том числе и для обучающихся с ОВЗ и инвалидностью</w:t>
      </w:r>
    </w:p>
    <w:p w:rsidR="00FD0B25" w:rsidRPr="00FD0B25" w:rsidRDefault="00FD0B25" w:rsidP="00FD0B2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0B25">
        <w:rPr>
          <w:rFonts w:ascii="Times New Roman" w:hAnsi="Times New Roman" w:cs="Times New Roman"/>
          <w:sz w:val="24"/>
          <w:szCs w:val="24"/>
        </w:rPr>
        <w:t>Теоретическую часть учебной дисциплины и практические занятия планируется проводить в учебных аудиториях, лабораториях и учебных мастерских, участие в организации производственной деятельности структурного подразделения.</w:t>
      </w:r>
    </w:p>
    <w:p w:rsidR="00FD0B25" w:rsidRPr="00FD0B25" w:rsidRDefault="00FD0B25" w:rsidP="00FD0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D0B25">
        <w:rPr>
          <w:rFonts w:ascii="Times New Roman" w:hAnsi="Times New Roman" w:cs="Times New Roman"/>
          <w:sz w:val="24"/>
          <w:szCs w:val="24"/>
        </w:rPr>
        <w:t xml:space="preserve">Корректировка содержания общеобразовательной дисциплины для </w:t>
      </w:r>
      <w:r w:rsidRPr="00FD0B25">
        <w:rPr>
          <w:rFonts w:ascii="Times New Roman" w:hAnsi="Times New Roman" w:cs="Times New Roman"/>
          <w:b/>
          <w:sz w:val="24"/>
          <w:szCs w:val="24"/>
        </w:rPr>
        <w:t xml:space="preserve">обучающихся инвалидов и лиц с ОВЗ </w:t>
      </w:r>
      <w:r w:rsidRPr="00FD0B25">
        <w:rPr>
          <w:rFonts w:ascii="Times New Roman" w:hAnsi="Times New Roman" w:cs="Times New Roman"/>
          <w:sz w:val="24"/>
          <w:szCs w:val="24"/>
        </w:rPr>
        <w:t>проводиться в соответствии</w:t>
      </w:r>
      <w:r w:rsidRPr="00FD0B2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D0B25">
        <w:rPr>
          <w:rFonts w:ascii="Times New Roman" w:hAnsi="Times New Roman" w:cs="Times New Roman"/>
          <w:sz w:val="24"/>
          <w:szCs w:val="24"/>
        </w:rPr>
        <w:t>с</w:t>
      </w:r>
      <w:r w:rsidRPr="00FD0B2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D0B25">
        <w:rPr>
          <w:rFonts w:ascii="Times New Roman" w:hAnsi="Times New Roman" w:cs="Times New Roman"/>
          <w:sz w:val="24"/>
          <w:szCs w:val="24"/>
        </w:rPr>
        <w:t xml:space="preserve">разработанными Методическими рекомендациями для преподавателей по работе с обучающимися-инвалидами и обучающимися с ограниченными возможностями здоровья </w:t>
      </w:r>
      <w:hyperlink r:id="rId7" w:history="1">
        <w:r w:rsidRPr="00FD0B25">
          <w:rPr>
            <w:rStyle w:val="ac"/>
            <w:rFonts w:ascii="Times New Roman" w:hAnsi="Times New Roman" w:cs="Times New Roman"/>
            <w:sz w:val="24"/>
            <w:szCs w:val="24"/>
          </w:rPr>
          <w:t>https://disk.yandex.ru/i/l5hSPg7_FH3-VQ</w:t>
        </w:r>
      </w:hyperlink>
      <w:r w:rsidRPr="00FD0B2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0B25" w:rsidRPr="00FD0B25" w:rsidRDefault="00FD0B25" w:rsidP="00FD0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0B25">
        <w:rPr>
          <w:rFonts w:ascii="Times New Roman" w:hAnsi="Times New Roman" w:cs="Times New Roman"/>
          <w:sz w:val="24"/>
          <w:szCs w:val="24"/>
        </w:rPr>
        <w:t xml:space="preserve">Образование обучающихся инвалидов и обучающихся с ограниченными возможностями здоровья, а именно освоения данной дисциплины может быть организовано как совместно с другими обучающимися, так и по индивидуальному учебному плану, в том числе с использованием дистанционных образовательных технологий. В этом случае каждый преподаватель предусматривает специальные условия для реализации его особых образовательных потребностей. Вариант реализации адаптированной образовательной программы для конкретного обучающегося инвалида или обучающегося с ограниченными возможностями здоровья определяется в соответствии с рекомендациями, данными по результатам медико-социальной экспертизы или психолого-медико-педагогической комиссии, а также специальными условиями, созданными в колледже. При обучении инвалидов и обучающихся с ограниченными возможностями здоровья уделяется внимание </w:t>
      </w:r>
      <w:r w:rsidRPr="00FD0B25">
        <w:rPr>
          <w:rFonts w:ascii="Times New Roman" w:hAnsi="Times New Roman" w:cs="Times New Roman"/>
          <w:b/>
          <w:sz w:val="24"/>
          <w:szCs w:val="24"/>
        </w:rPr>
        <w:t>индивидуальной работе</w:t>
      </w:r>
      <w:r w:rsidRPr="00FD0B25">
        <w:rPr>
          <w:rFonts w:ascii="Times New Roman" w:hAnsi="Times New Roman" w:cs="Times New Roman"/>
          <w:sz w:val="24"/>
          <w:szCs w:val="24"/>
        </w:rPr>
        <w:t xml:space="preserve">, направленной на установление контакта между преподавателем и обучающимися. Индивидуальное обучение позволяет полностью индивидуализировать содержание, методы и темпы учебной деятельности инвалида, следить за каждым его действием и операцией при решении конкретных задач, вносить вовремя необходимые коррекции как в деятельность студента-инвалида, так и в деятельность преподавателя. Также обучение обучающихся инвалидов и обучающихся с ОВЗ может </w:t>
      </w:r>
      <w:r w:rsidRPr="00FD0B25">
        <w:rPr>
          <w:rFonts w:ascii="Times New Roman" w:hAnsi="Times New Roman" w:cs="Times New Roman"/>
          <w:b/>
          <w:sz w:val="24"/>
          <w:szCs w:val="24"/>
        </w:rPr>
        <w:t>осуществляться и с применением дистанционных технологий</w:t>
      </w:r>
      <w:r w:rsidRPr="00FD0B25">
        <w:rPr>
          <w:rFonts w:ascii="Times New Roman" w:hAnsi="Times New Roman" w:cs="Times New Roman"/>
          <w:sz w:val="24"/>
          <w:szCs w:val="24"/>
        </w:rPr>
        <w:t xml:space="preserve">.  Дистанционное обучение позволяет обеспечивать возможности коммуникаций не только с преподавателем, но и с другими обучаемыми, сотрудничество в процессе познавательной деятельности. Важно проводить учебные мероприятия, способствующие сплочению группы, направленные на совместную работу, обсуждение, принятие группового решения. Эффективной формой работы является проведение </w:t>
      </w:r>
      <w:r w:rsidRPr="00FD0B25">
        <w:rPr>
          <w:rFonts w:ascii="Times New Roman" w:hAnsi="Times New Roman" w:cs="Times New Roman"/>
          <w:b/>
          <w:sz w:val="24"/>
          <w:szCs w:val="24"/>
        </w:rPr>
        <w:t xml:space="preserve">онлайн-занятий </w:t>
      </w:r>
      <w:r w:rsidRPr="00FD0B25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FD0B25">
        <w:rPr>
          <w:rFonts w:ascii="Times New Roman" w:hAnsi="Times New Roman" w:cs="Times New Roman"/>
          <w:sz w:val="24"/>
          <w:szCs w:val="24"/>
        </w:rPr>
        <w:t>вебинары</w:t>
      </w:r>
      <w:proofErr w:type="spellEnd"/>
      <w:r w:rsidRPr="00FD0B25">
        <w:rPr>
          <w:rFonts w:ascii="Times New Roman" w:hAnsi="Times New Roman" w:cs="Times New Roman"/>
          <w:sz w:val="24"/>
          <w:szCs w:val="24"/>
        </w:rPr>
        <w:t xml:space="preserve">), которые используются для проведения виртуальных лекций с возможностью взаимодействия всех участников дистанционного обучения, проведения семинаров, выступления с докладами и защиты выполненных работ, проведения тренингов, организации коллективной работы. Учебные материалы, предназначенные для обучающихся-инвалидов и обучающихся с ОВЗ размещены на сайте колледжа в СДО </w:t>
      </w:r>
      <w:proofErr w:type="spellStart"/>
      <w:r w:rsidRPr="00FD0B25">
        <w:rPr>
          <w:rFonts w:ascii="Times New Roman" w:hAnsi="Times New Roman" w:cs="Times New Roman"/>
          <w:sz w:val="24"/>
          <w:szCs w:val="24"/>
        </w:rPr>
        <w:t>Moodle</w:t>
      </w:r>
      <w:proofErr w:type="spellEnd"/>
      <w:r w:rsidRPr="00FD0B25">
        <w:rPr>
          <w:rFonts w:ascii="Times New Roman" w:hAnsi="Times New Roman" w:cs="Times New Roman"/>
          <w:sz w:val="24"/>
          <w:szCs w:val="24"/>
        </w:rPr>
        <w:t xml:space="preserve"> по каждой дисциплине, а также, на Академия Медиа 3.5, </w:t>
      </w:r>
      <w:proofErr w:type="spellStart"/>
      <w:r w:rsidRPr="00FD0B25">
        <w:rPr>
          <w:rFonts w:ascii="Times New Roman" w:hAnsi="Times New Roman" w:cs="Times New Roman"/>
          <w:sz w:val="24"/>
          <w:szCs w:val="24"/>
        </w:rPr>
        <w:t>Google</w:t>
      </w:r>
      <w:proofErr w:type="spellEnd"/>
      <w:r w:rsidRPr="00FD0B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B25">
        <w:rPr>
          <w:rFonts w:ascii="Times New Roman" w:hAnsi="Times New Roman" w:cs="Times New Roman"/>
          <w:sz w:val="24"/>
          <w:szCs w:val="24"/>
        </w:rPr>
        <w:t>Classroom</w:t>
      </w:r>
      <w:proofErr w:type="spellEnd"/>
      <w:r w:rsidRPr="00FD0B25">
        <w:rPr>
          <w:rFonts w:ascii="Times New Roman" w:hAnsi="Times New Roman" w:cs="Times New Roman"/>
          <w:sz w:val="24"/>
          <w:szCs w:val="24"/>
        </w:rPr>
        <w:t>. При этом подбор и разработка учебных материалов производится преподавателем с учетом того, чтобы студенты с нарушениями слуха получали информацию визуально, с нарушениями зрения - аудиально с использованием специальных программ и технических средств, перечисленных в рабочих программах дисциплин. При проведении учебных занятий преподаватели используют мультимедийные комплексы, электронные учебники и учебные пособия, адаптированных к ограничениям здоровья обучающихся:</w:t>
      </w:r>
    </w:p>
    <w:p w:rsidR="00FD0B25" w:rsidRPr="00FD0B25" w:rsidRDefault="00FD0B25" w:rsidP="00FD0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0B25">
        <w:rPr>
          <w:rFonts w:ascii="Times New Roman" w:hAnsi="Times New Roman" w:cs="Times New Roman"/>
          <w:sz w:val="24"/>
          <w:szCs w:val="24"/>
        </w:rPr>
        <w:t xml:space="preserve">- для лиц с нарушениями </w:t>
      </w:r>
      <w:proofErr w:type="gramStart"/>
      <w:r w:rsidRPr="00FD0B25">
        <w:rPr>
          <w:rFonts w:ascii="Times New Roman" w:hAnsi="Times New Roman" w:cs="Times New Roman"/>
          <w:sz w:val="24"/>
          <w:szCs w:val="24"/>
        </w:rPr>
        <w:t xml:space="preserve">зрения: </w:t>
      </w:r>
      <w:r w:rsidRPr="00FD0B25">
        <w:rPr>
          <w:rFonts w:ascii="Times New Roman" w:hAnsi="Times New Roman" w:cs="Times New Roman"/>
          <w:sz w:val="24"/>
          <w:szCs w:val="24"/>
        </w:rPr>
        <w:sym w:font="Symbol" w:char="F02D"/>
      </w:r>
      <w:r w:rsidRPr="00FD0B25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FD0B25">
        <w:rPr>
          <w:rFonts w:ascii="Times New Roman" w:hAnsi="Times New Roman" w:cs="Times New Roman"/>
          <w:sz w:val="24"/>
          <w:szCs w:val="24"/>
        </w:rPr>
        <w:t xml:space="preserve"> печатной форме увеличенным шрифтом; </w:t>
      </w:r>
      <w:r w:rsidRPr="00FD0B25">
        <w:rPr>
          <w:rFonts w:ascii="Times New Roman" w:hAnsi="Times New Roman" w:cs="Times New Roman"/>
          <w:sz w:val="24"/>
          <w:szCs w:val="24"/>
        </w:rPr>
        <w:sym w:font="Symbol" w:char="F02D"/>
      </w:r>
      <w:r w:rsidRPr="00FD0B25">
        <w:rPr>
          <w:rFonts w:ascii="Times New Roman" w:hAnsi="Times New Roman" w:cs="Times New Roman"/>
          <w:sz w:val="24"/>
          <w:szCs w:val="24"/>
        </w:rPr>
        <w:t xml:space="preserve"> в форме электронного документа; </w:t>
      </w:r>
      <w:r w:rsidRPr="00FD0B25">
        <w:rPr>
          <w:rFonts w:ascii="Times New Roman" w:hAnsi="Times New Roman" w:cs="Times New Roman"/>
          <w:sz w:val="24"/>
          <w:szCs w:val="24"/>
        </w:rPr>
        <w:sym w:font="Symbol" w:char="F02D"/>
      </w:r>
      <w:r w:rsidRPr="00FD0B25">
        <w:rPr>
          <w:rFonts w:ascii="Times New Roman" w:hAnsi="Times New Roman" w:cs="Times New Roman"/>
          <w:sz w:val="24"/>
          <w:szCs w:val="24"/>
        </w:rPr>
        <w:t xml:space="preserve"> в форме аудиофайла; </w:t>
      </w:r>
      <w:r w:rsidRPr="00FD0B25">
        <w:rPr>
          <w:rFonts w:ascii="Times New Roman" w:hAnsi="Times New Roman" w:cs="Times New Roman"/>
          <w:sz w:val="24"/>
          <w:szCs w:val="24"/>
        </w:rPr>
        <w:sym w:font="Symbol" w:char="F02D"/>
      </w:r>
      <w:r w:rsidRPr="00FD0B25">
        <w:rPr>
          <w:rFonts w:ascii="Times New Roman" w:hAnsi="Times New Roman" w:cs="Times New Roman"/>
          <w:sz w:val="24"/>
          <w:szCs w:val="24"/>
        </w:rPr>
        <w:t xml:space="preserve"> в печатной форме на языке Брайля; </w:t>
      </w:r>
    </w:p>
    <w:p w:rsidR="00FD0B25" w:rsidRPr="00FD0B25" w:rsidRDefault="00FD0B25" w:rsidP="00FD0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0B25">
        <w:rPr>
          <w:rFonts w:ascii="Times New Roman" w:hAnsi="Times New Roman" w:cs="Times New Roman"/>
          <w:sz w:val="24"/>
          <w:szCs w:val="24"/>
        </w:rPr>
        <w:t xml:space="preserve">- для лиц с нарушениями </w:t>
      </w:r>
      <w:proofErr w:type="gramStart"/>
      <w:r w:rsidRPr="00FD0B25">
        <w:rPr>
          <w:rFonts w:ascii="Times New Roman" w:hAnsi="Times New Roman" w:cs="Times New Roman"/>
          <w:sz w:val="24"/>
          <w:szCs w:val="24"/>
        </w:rPr>
        <w:t xml:space="preserve">слуха: </w:t>
      </w:r>
      <w:r w:rsidRPr="00FD0B25">
        <w:rPr>
          <w:rFonts w:ascii="Times New Roman" w:hAnsi="Times New Roman" w:cs="Times New Roman"/>
          <w:sz w:val="24"/>
          <w:szCs w:val="24"/>
        </w:rPr>
        <w:sym w:font="Symbol" w:char="F02D"/>
      </w:r>
      <w:r w:rsidRPr="00FD0B25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FD0B25">
        <w:rPr>
          <w:rFonts w:ascii="Times New Roman" w:hAnsi="Times New Roman" w:cs="Times New Roman"/>
          <w:sz w:val="24"/>
          <w:szCs w:val="24"/>
        </w:rPr>
        <w:t xml:space="preserve"> печатной форме; </w:t>
      </w:r>
      <w:r w:rsidRPr="00FD0B25">
        <w:rPr>
          <w:rFonts w:ascii="Times New Roman" w:hAnsi="Times New Roman" w:cs="Times New Roman"/>
          <w:sz w:val="24"/>
          <w:szCs w:val="24"/>
        </w:rPr>
        <w:sym w:font="Symbol" w:char="F02D"/>
      </w:r>
      <w:r w:rsidRPr="00FD0B25">
        <w:rPr>
          <w:rFonts w:ascii="Times New Roman" w:hAnsi="Times New Roman" w:cs="Times New Roman"/>
          <w:sz w:val="24"/>
          <w:szCs w:val="24"/>
        </w:rPr>
        <w:t xml:space="preserve"> в форме электронного документа; </w:t>
      </w:r>
      <w:r w:rsidRPr="00FD0B25">
        <w:rPr>
          <w:rFonts w:ascii="Times New Roman" w:hAnsi="Times New Roman" w:cs="Times New Roman"/>
          <w:sz w:val="24"/>
          <w:szCs w:val="24"/>
        </w:rPr>
        <w:sym w:font="Symbol" w:char="F02D"/>
      </w:r>
      <w:r w:rsidRPr="00FD0B25">
        <w:rPr>
          <w:rFonts w:ascii="Times New Roman" w:hAnsi="Times New Roman" w:cs="Times New Roman"/>
          <w:sz w:val="24"/>
          <w:szCs w:val="24"/>
        </w:rPr>
        <w:t xml:space="preserve"> в форме видеофайла (при условии сопровождения титрами или </w:t>
      </w:r>
      <w:proofErr w:type="spellStart"/>
      <w:r w:rsidRPr="00FD0B25">
        <w:rPr>
          <w:rFonts w:ascii="Times New Roman" w:hAnsi="Times New Roman" w:cs="Times New Roman"/>
          <w:sz w:val="24"/>
          <w:szCs w:val="24"/>
        </w:rPr>
        <w:t>сурдопереводом</w:t>
      </w:r>
      <w:proofErr w:type="spellEnd"/>
      <w:r w:rsidRPr="00FD0B25"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FD0B25" w:rsidRPr="00FD0B25" w:rsidRDefault="00FD0B25" w:rsidP="00FD0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0B25">
        <w:rPr>
          <w:rFonts w:ascii="Times New Roman" w:hAnsi="Times New Roman" w:cs="Times New Roman"/>
          <w:sz w:val="24"/>
          <w:szCs w:val="24"/>
        </w:rPr>
        <w:lastRenderedPageBreak/>
        <w:t xml:space="preserve">- для лиц с нарушениями опорно-двигательного аппарата: - в печатной </w:t>
      </w:r>
      <w:proofErr w:type="gramStart"/>
      <w:r w:rsidRPr="00FD0B25">
        <w:rPr>
          <w:rFonts w:ascii="Times New Roman" w:hAnsi="Times New Roman" w:cs="Times New Roman"/>
          <w:sz w:val="24"/>
          <w:szCs w:val="24"/>
        </w:rPr>
        <w:t xml:space="preserve">форме; </w:t>
      </w:r>
      <w:r w:rsidRPr="00FD0B25">
        <w:rPr>
          <w:rFonts w:ascii="Times New Roman" w:hAnsi="Times New Roman" w:cs="Times New Roman"/>
          <w:sz w:val="24"/>
          <w:szCs w:val="24"/>
        </w:rPr>
        <w:sym w:font="Symbol" w:char="F02D"/>
      </w:r>
      <w:r w:rsidRPr="00FD0B25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FD0B25">
        <w:rPr>
          <w:rFonts w:ascii="Times New Roman" w:hAnsi="Times New Roman" w:cs="Times New Roman"/>
          <w:sz w:val="24"/>
          <w:szCs w:val="24"/>
        </w:rPr>
        <w:t xml:space="preserve"> форме электронного документа; </w:t>
      </w:r>
      <w:r w:rsidRPr="00FD0B25">
        <w:rPr>
          <w:rFonts w:ascii="Times New Roman" w:hAnsi="Times New Roman" w:cs="Times New Roman"/>
          <w:sz w:val="24"/>
          <w:szCs w:val="24"/>
        </w:rPr>
        <w:sym w:font="Symbol" w:char="F02D"/>
      </w:r>
      <w:r w:rsidRPr="00FD0B25">
        <w:rPr>
          <w:rFonts w:ascii="Times New Roman" w:hAnsi="Times New Roman" w:cs="Times New Roman"/>
          <w:sz w:val="24"/>
          <w:szCs w:val="24"/>
        </w:rPr>
        <w:t xml:space="preserve"> в форме аудио- или видеофайла. </w:t>
      </w:r>
    </w:p>
    <w:p w:rsidR="00FD0B25" w:rsidRPr="00FD0B25" w:rsidRDefault="00FD0B25" w:rsidP="00FD0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0B25">
        <w:rPr>
          <w:rFonts w:ascii="Times New Roman" w:hAnsi="Times New Roman" w:cs="Times New Roman"/>
          <w:sz w:val="24"/>
          <w:szCs w:val="24"/>
        </w:rPr>
        <w:t xml:space="preserve">При реализации программ среднего профессионального образования с применением электронного обучения и дистанционных образовательных технологий преподавателям рекомендуется своевременно отвечать на вопросы обучающихся инвалидов и обучающихся с ОВЗ и регулярно оценивать работу с использованием различных возможностей для взаимодействия друг с другом. Подбор и разработка учебных материалов производиться с учетом возможности предоставления материала в различных формах, обеспечивающих обучающимся с нарушениями слуха получение информации визуально, с нарушениями зрения - аудиально. </w:t>
      </w:r>
    </w:p>
    <w:p w:rsidR="00FD0B25" w:rsidRPr="00FD0B25" w:rsidRDefault="00FD0B25" w:rsidP="00FD0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D0B25" w:rsidRPr="00FD0B25" w:rsidRDefault="00FD0B25" w:rsidP="00FD0B25">
      <w:pPr>
        <w:pStyle w:val="15"/>
        <w:keepNext/>
        <w:keepLines/>
        <w:shd w:val="clear" w:color="auto" w:fill="auto"/>
        <w:tabs>
          <w:tab w:val="left" w:pos="1220"/>
        </w:tabs>
        <w:spacing w:after="0"/>
        <w:ind w:firstLine="709"/>
        <w:jc w:val="both"/>
        <w:rPr>
          <w:sz w:val="24"/>
          <w:szCs w:val="24"/>
        </w:rPr>
      </w:pPr>
      <w:bookmarkStart w:id="24" w:name="bookmark16"/>
      <w:bookmarkStart w:id="25" w:name="bookmark17"/>
      <w:r w:rsidRPr="00FD0B25">
        <w:rPr>
          <w:sz w:val="24"/>
          <w:szCs w:val="24"/>
        </w:rPr>
        <w:t>3.4. Кадровое обеспечение образовательного процесса</w:t>
      </w:r>
      <w:bookmarkEnd w:id="24"/>
      <w:bookmarkEnd w:id="25"/>
    </w:p>
    <w:p w:rsidR="00FD0B25" w:rsidRPr="00FD0B25" w:rsidRDefault="00FD0B25" w:rsidP="00FD0B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D0B25">
        <w:rPr>
          <w:rFonts w:ascii="Times New Roman" w:hAnsi="Times New Roman" w:cs="Times New Roman"/>
          <w:sz w:val="24"/>
          <w:szCs w:val="24"/>
          <w:lang w:eastAsia="en-US"/>
        </w:rPr>
        <w:t>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направление деятельности которых соответствует области профессиональной деятельности 06 Связь, информационные и коммуникационные технологии, и имеющими стаж работы в данной профессиональной области не менее трех лет.</w:t>
      </w:r>
    </w:p>
    <w:p w:rsidR="00FD0B25" w:rsidRPr="00FD0B25" w:rsidRDefault="00FD0B25" w:rsidP="00FD0B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D0B25">
        <w:rPr>
          <w:rFonts w:ascii="Times New Roman" w:hAnsi="Times New Roman" w:cs="Times New Roman"/>
          <w:sz w:val="24"/>
          <w:szCs w:val="24"/>
          <w:lang w:eastAsia="en-US"/>
        </w:rPr>
        <w:t>Квалификация педагогических работников образовательной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FD0B25" w:rsidRPr="00FD0B25" w:rsidRDefault="00FD0B25" w:rsidP="00FD0B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D0B25">
        <w:rPr>
          <w:rFonts w:ascii="Times New Roman" w:hAnsi="Times New Roman" w:cs="Times New Roman"/>
          <w:sz w:val="24"/>
          <w:szCs w:val="24"/>
          <w:lang w:eastAsia="en-US"/>
        </w:rPr>
        <w:t>Педагогические работники, привлекаемые к реализации образовательной программы, должны получать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 06 Связь, информационные и коммуникационные технологии, не реже одного раза в три года с учетом расширения спектра профессиональных компетенций.</w:t>
      </w:r>
    </w:p>
    <w:p w:rsidR="00FD0B25" w:rsidRPr="00FD0B25" w:rsidRDefault="00FD0B25" w:rsidP="00FD0B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D0B25">
        <w:rPr>
          <w:rFonts w:ascii="Times New Roman" w:hAnsi="Times New Roman" w:cs="Times New Roman"/>
          <w:sz w:val="24"/>
          <w:szCs w:val="24"/>
          <w:lang w:eastAsia="en-US"/>
        </w:rPr>
        <w:t>Доля педагогических работников (в приведенных к целочисленным значениям ставок), обеспечивающих освоение обучающимися профессиональных модулей, имеющих опыт деятельности не менее трех лет в организациях, направление деятельности которых соответствует области профессиональной деятельности 06 Связь, информационные и коммуникационные технологии, в общем числе педагогических работников, реализующих программы профессиональных модулей образовательной программы, должна быть не менее 25 процентов.</w:t>
      </w:r>
    </w:p>
    <w:p w:rsidR="00FD0B25" w:rsidRPr="00FD0B25" w:rsidRDefault="00FD0B25" w:rsidP="00FD0B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0B25" w:rsidRPr="00FD0B25" w:rsidRDefault="00FD0B25" w:rsidP="00FD0B25">
      <w:pPr>
        <w:pStyle w:val="15"/>
        <w:keepNext/>
        <w:keepLines/>
        <w:numPr>
          <w:ilvl w:val="1"/>
          <w:numId w:val="8"/>
        </w:numPr>
        <w:shd w:val="clear" w:color="auto" w:fill="auto"/>
        <w:tabs>
          <w:tab w:val="left" w:pos="1287"/>
        </w:tabs>
        <w:spacing w:after="0"/>
        <w:ind w:left="0" w:firstLine="709"/>
        <w:jc w:val="both"/>
        <w:rPr>
          <w:sz w:val="24"/>
          <w:szCs w:val="24"/>
        </w:rPr>
      </w:pPr>
      <w:bookmarkStart w:id="26" w:name="bookmark18"/>
      <w:bookmarkStart w:id="27" w:name="bookmark19"/>
      <w:r w:rsidRPr="00FD0B25">
        <w:rPr>
          <w:sz w:val="24"/>
          <w:szCs w:val="24"/>
        </w:rPr>
        <w:t xml:space="preserve"> Обучение с применением элементов электронного обучения и дистанционных образовательных технологий</w:t>
      </w:r>
      <w:bookmarkEnd w:id="26"/>
      <w:bookmarkEnd w:id="27"/>
    </w:p>
    <w:p w:rsidR="00FD0B25" w:rsidRPr="00FD0B25" w:rsidRDefault="00FD0B25" w:rsidP="00FD0B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0B25">
        <w:rPr>
          <w:rFonts w:ascii="Times New Roman" w:hAnsi="Times New Roman" w:cs="Times New Roman"/>
          <w:sz w:val="24"/>
          <w:szCs w:val="24"/>
        </w:rPr>
        <w:t>Изучение дисциплины ОП.15</w:t>
      </w:r>
      <w:r w:rsidRPr="00FD0B25">
        <w:rPr>
          <w:rFonts w:ascii="Times New Roman" w:hAnsi="Times New Roman" w:cs="Times New Roman"/>
          <w:sz w:val="24"/>
          <w:szCs w:val="24"/>
        </w:rPr>
        <w:t xml:space="preserve"> Основы </w:t>
      </w:r>
      <w:r w:rsidRPr="00FD0B25">
        <w:rPr>
          <w:rFonts w:ascii="Times New Roman" w:hAnsi="Times New Roman" w:cs="Times New Roman"/>
          <w:sz w:val="24"/>
          <w:szCs w:val="24"/>
        </w:rPr>
        <w:t>веб-разработки</w:t>
      </w:r>
      <w:r w:rsidRPr="00FD0B25">
        <w:rPr>
          <w:rFonts w:ascii="Times New Roman" w:hAnsi="Times New Roman" w:cs="Times New Roman"/>
          <w:sz w:val="24"/>
          <w:szCs w:val="24"/>
        </w:rPr>
        <w:t xml:space="preserve"> возможно с применением элементов электронного обучения и ДОТ. Электронный учебно-методический комплекс данной дисциплины разработан и размещен на платформах по ссылке:</w:t>
      </w:r>
    </w:p>
    <w:p w:rsidR="00FD0B25" w:rsidRPr="00FD0B25" w:rsidRDefault="00FD0B25" w:rsidP="00FD0B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0B25" w:rsidRPr="00FD0B25" w:rsidRDefault="00FD0B25" w:rsidP="00FD0B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0B25" w:rsidRPr="00FD0B25" w:rsidRDefault="00FD0B25" w:rsidP="00FD0B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0B25" w:rsidRPr="00FD0B25" w:rsidRDefault="00FD0B25" w:rsidP="00FD0B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0B25" w:rsidRPr="00FD0B25" w:rsidRDefault="00FD0B25" w:rsidP="00FD0B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0B25" w:rsidRPr="00FD0B25" w:rsidRDefault="00FD0B25" w:rsidP="00FD0B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0B25" w:rsidRPr="00FD0B25" w:rsidRDefault="00FD0B25" w:rsidP="00FD0B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0B25" w:rsidRPr="00FD0B25" w:rsidRDefault="00FD0B25" w:rsidP="00FD0B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0B25" w:rsidRPr="00FD0B25" w:rsidRDefault="00FD0B25" w:rsidP="00FD0B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0B25" w:rsidRPr="00FD0B25" w:rsidRDefault="00FD0B25" w:rsidP="00FD0B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0B25" w:rsidRPr="00FD0B25" w:rsidRDefault="00FD0B25" w:rsidP="00FD0B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0B25" w:rsidRPr="00FD0B25" w:rsidRDefault="00FD0B25" w:rsidP="00FD0B25">
      <w:pPr>
        <w:pStyle w:val="1"/>
        <w:numPr>
          <w:ilvl w:val="0"/>
          <w:numId w:val="8"/>
        </w:numPr>
        <w:tabs>
          <w:tab w:val="left" w:pos="781"/>
        </w:tabs>
        <w:kinsoku w:val="0"/>
        <w:overflowPunct w:val="0"/>
        <w:ind w:right="117"/>
        <w:jc w:val="center"/>
      </w:pPr>
      <w:r w:rsidRPr="00FD0B25">
        <w:lastRenderedPageBreak/>
        <w:t>КОНТРОЛЬ И ОЦЕНКА РЕЗУЛЬТАТОВ ОСВОЕНИЯ ПОГРАММЫ ДИСЦИПЛИНЫ (ПО</w:t>
      </w:r>
      <w:r w:rsidRPr="00FD0B25">
        <w:rPr>
          <w:spacing w:val="-6"/>
        </w:rPr>
        <w:t xml:space="preserve"> </w:t>
      </w:r>
      <w:r w:rsidRPr="00FD0B25">
        <w:t>РАЗДЕЛАМ)</w:t>
      </w:r>
    </w:p>
    <w:p w:rsidR="00FD0B25" w:rsidRPr="00FD0B25" w:rsidRDefault="00FD0B25" w:rsidP="00FD0B25">
      <w:pPr>
        <w:pStyle w:val="a4"/>
        <w:kinsoku w:val="0"/>
        <w:overflowPunct w:val="0"/>
        <w:jc w:val="both"/>
        <w:rPr>
          <w:b/>
          <w:bCs/>
        </w:rPr>
      </w:pPr>
    </w:p>
    <w:p w:rsidR="00FD0B25" w:rsidRPr="00FD0B25" w:rsidRDefault="00FD0B25" w:rsidP="00FD0B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56"/>
        <w:gridCol w:w="4267"/>
        <w:gridCol w:w="2721"/>
      </w:tblGrid>
      <w:tr w:rsidR="00FD0B25" w:rsidRPr="00FD0B25" w:rsidTr="00363908">
        <w:trPr>
          <w:tblHeader/>
        </w:trPr>
        <w:tc>
          <w:tcPr>
            <w:tcW w:w="2244" w:type="dxa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FD0B25" w:rsidRPr="00FD0B25" w:rsidRDefault="00FD0B25" w:rsidP="00FD0B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B25">
              <w:rPr>
                <w:rFonts w:ascii="Times New Roman" w:hAnsi="Times New Roman" w:cs="Times New Roman"/>
                <w:sz w:val="24"/>
                <w:szCs w:val="24"/>
              </w:rPr>
              <w:t>Код и наименование профессиональных и общих компетенций</w:t>
            </w:r>
          </w:p>
        </w:tc>
        <w:tc>
          <w:tcPr>
            <w:tcW w:w="4707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FD0B25" w:rsidRPr="00FD0B25" w:rsidRDefault="00FD0B25" w:rsidP="00FD0B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B25">
              <w:rPr>
                <w:rFonts w:ascii="Times New Roman" w:hAnsi="Times New Roman" w:cs="Times New Roman"/>
                <w:sz w:val="24"/>
                <w:szCs w:val="24"/>
              </w:rPr>
              <w:t>Критерии оценки</w:t>
            </w:r>
          </w:p>
        </w:tc>
        <w:tc>
          <w:tcPr>
            <w:tcW w:w="2784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FD0B25" w:rsidRPr="00FD0B25" w:rsidRDefault="00FD0B25" w:rsidP="00FD0B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B25">
              <w:rPr>
                <w:rFonts w:ascii="Times New Roman" w:hAnsi="Times New Roman" w:cs="Times New Roman"/>
                <w:sz w:val="24"/>
                <w:szCs w:val="24"/>
              </w:rPr>
              <w:t>Методы оценки</w:t>
            </w:r>
          </w:p>
        </w:tc>
      </w:tr>
      <w:tr w:rsidR="00FD0B25" w:rsidRPr="00FD0B25" w:rsidTr="00363908">
        <w:tc>
          <w:tcPr>
            <w:tcW w:w="9735" w:type="dxa"/>
            <w:gridSpan w:val="3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FD0B25" w:rsidRPr="00FD0B25" w:rsidRDefault="00FD0B25" w:rsidP="00FD0B2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B25">
              <w:rPr>
                <w:rFonts w:ascii="Times New Roman" w:hAnsi="Times New Roman" w:cs="Times New Roman"/>
                <w:sz w:val="24"/>
                <w:szCs w:val="24"/>
              </w:rPr>
              <w:t>Раздел 1. Разработка клиентской части веб-приложений</w:t>
            </w:r>
          </w:p>
        </w:tc>
      </w:tr>
      <w:tr w:rsidR="00FD0B25" w:rsidRPr="00FD0B25" w:rsidTr="00363908">
        <w:tc>
          <w:tcPr>
            <w:tcW w:w="2244" w:type="dxa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FD0B25" w:rsidRPr="00FD0B25" w:rsidRDefault="00FD0B25" w:rsidP="00FD0B2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B25">
              <w:rPr>
                <w:rFonts w:ascii="Times New Roman" w:hAnsi="Times New Roman" w:cs="Times New Roman"/>
                <w:sz w:val="24"/>
                <w:szCs w:val="24"/>
              </w:rPr>
              <w:t xml:space="preserve">ПК 1.1 Разрабатывать клиентскую часть веб-приложений с использованием HTML, CSS, </w:t>
            </w:r>
            <w:proofErr w:type="spellStart"/>
            <w:r w:rsidRPr="00FD0B25">
              <w:rPr>
                <w:rFonts w:ascii="Times New Roman" w:hAnsi="Times New Roman" w:cs="Times New Roman"/>
                <w:sz w:val="24"/>
                <w:szCs w:val="24"/>
              </w:rPr>
              <w:t>JavaScript</w:t>
            </w:r>
            <w:proofErr w:type="spellEnd"/>
            <w:r w:rsidRPr="00FD0B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D0B25" w:rsidRPr="00FD0B25" w:rsidRDefault="00FD0B25" w:rsidP="00FD0B2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B25" w:rsidRPr="00FD0B25" w:rsidRDefault="00FD0B25" w:rsidP="00FD0B2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B25" w:rsidRPr="00FD0B25" w:rsidRDefault="00FD0B25" w:rsidP="00FD0B2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B25" w:rsidRPr="00FD0B25" w:rsidRDefault="00FD0B25" w:rsidP="00FD0B2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B25" w:rsidRPr="00FD0B25" w:rsidRDefault="00FD0B25" w:rsidP="00FD0B2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B25" w:rsidRPr="00FD0B25" w:rsidRDefault="00FD0B25" w:rsidP="00FD0B2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B25" w:rsidRPr="00FD0B25" w:rsidRDefault="00FD0B25" w:rsidP="00FD0B2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B25" w:rsidRPr="00FD0B25" w:rsidRDefault="00FD0B25" w:rsidP="00FD0B2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B25" w:rsidRPr="00FD0B25" w:rsidRDefault="00FD0B25" w:rsidP="00FD0B2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B25" w:rsidRPr="00FD0B25" w:rsidRDefault="00FD0B25" w:rsidP="00FD0B2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B25" w:rsidRPr="00FD0B25" w:rsidRDefault="00FD0B25" w:rsidP="00FD0B2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B25" w:rsidRPr="00FD0B25" w:rsidRDefault="00FD0B25" w:rsidP="00FD0B2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B25" w:rsidRPr="00FD0B25" w:rsidRDefault="00FD0B25" w:rsidP="00FD0B2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B25" w:rsidRPr="00FD0B25" w:rsidRDefault="00FD0B25" w:rsidP="00FD0B2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B25" w:rsidRPr="00FD0B25" w:rsidRDefault="00FD0B25" w:rsidP="00FD0B2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B25" w:rsidRPr="00FD0B25" w:rsidRDefault="00FD0B25" w:rsidP="00FD0B2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B25" w:rsidRPr="00FD0B25" w:rsidRDefault="00FD0B25" w:rsidP="00FD0B2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B25" w:rsidRPr="00FD0B25" w:rsidRDefault="00FD0B25" w:rsidP="00FD0B2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B25" w:rsidRPr="00FD0B25" w:rsidRDefault="00FD0B25" w:rsidP="00FD0B2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B25" w:rsidRPr="00FD0B25" w:rsidRDefault="00FD0B25" w:rsidP="00FD0B2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B25" w:rsidRPr="00FD0B25" w:rsidRDefault="00FD0B25" w:rsidP="00FD0B2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FD0B25" w:rsidRPr="00FD0B25" w:rsidRDefault="00FD0B25" w:rsidP="00FD0B2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B25">
              <w:rPr>
                <w:rFonts w:ascii="Times New Roman" w:hAnsi="Times New Roman" w:cs="Times New Roman"/>
                <w:sz w:val="24"/>
                <w:szCs w:val="24"/>
              </w:rPr>
              <w:t>Оценка «отлично»: Веб-страница разработана в полном соответствии с техническим заданием (ТЗ). Реализована адаптивная, кросс-</w:t>
            </w:r>
            <w:proofErr w:type="spellStart"/>
            <w:r w:rsidRPr="00FD0B25">
              <w:rPr>
                <w:rFonts w:ascii="Times New Roman" w:hAnsi="Times New Roman" w:cs="Times New Roman"/>
                <w:sz w:val="24"/>
                <w:szCs w:val="24"/>
              </w:rPr>
              <w:t>браузерная</w:t>
            </w:r>
            <w:proofErr w:type="spellEnd"/>
            <w:r w:rsidRPr="00FD0B25">
              <w:rPr>
                <w:rFonts w:ascii="Times New Roman" w:hAnsi="Times New Roman" w:cs="Times New Roman"/>
                <w:sz w:val="24"/>
                <w:szCs w:val="24"/>
              </w:rPr>
              <w:t xml:space="preserve"> верстка с использованием семантических тегов HTML5 и современных возможностей CSS3 (</w:t>
            </w:r>
            <w:proofErr w:type="spellStart"/>
            <w:r w:rsidRPr="00FD0B25">
              <w:rPr>
                <w:rFonts w:ascii="Times New Roman" w:hAnsi="Times New Roman" w:cs="Times New Roman"/>
                <w:sz w:val="24"/>
                <w:szCs w:val="24"/>
              </w:rPr>
              <w:t>Flexbox</w:t>
            </w:r>
            <w:proofErr w:type="spellEnd"/>
            <w:r w:rsidRPr="00FD0B2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D0B25">
              <w:rPr>
                <w:rFonts w:ascii="Times New Roman" w:hAnsi="Times New Roman" w:cs="Times New Roman"/>
                <w:sz w:val="24"/>
                <w:szCs w:val="24"/>
              </w:rPr>
              <w:t>Grid</w:t>
            </w:r>
            <w:proofErr w:type="spellEnd"/>
            <w:r w:rsidRPr="00FD0B25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  <w:proofErr w:type="spellStart"/>
            <w:r w:rsidRPr="00FD0B25">
              <w:rPr>
                <w:rFonts w:ascii="Times New Roman" w:hAnsi="Times New Roman" w:cs="Times New Roman"/>
                <w:sz w:val="24"/>
                <w:szCs w:val="24"/>
              </w:rPr>
              <w:t>JavaScript</w:t>
            </w:r>
            <w:proofErr w:type="spellEnd"/>
            <w:r w:rsidRPr="00FD0B25">
              <w:rPr>
                <w:rFonts w:ascii="Times New Roman" w:hAnsi="Times New Roman" w:cs="Times New Roman"/>
                <w:sz w:val="24"/>
                <w:szCs w:val="24"/>
              </w:rPr>
              <w:t xml:space="preserve"> код корректен, эффективен, хорошо структурирован и реализует всю требуемую функциональность. Код прокомментирован.</w:t>
            </w:r>
            <w:r w:rsidRPr="00FD0B25">
              <w:rPr>
                <w:rFonts w:ascii="Times New Roman" w:hAnsi="Times New Roman" w:cs="Times New Roman"/>
                <w:sz w:val="24"/>
                <w:szCs w:val="24"/>
              </w:rPr>
              <w:br/>
              <w:t>Оценка «хорошо»: Веб-страница разработана в соответствии с ТЗ. Реализована адаптивная верстка, возможны незначительные отклонения в кросс-</w:t>
            </w:r>
            <w:proofErr w:type="spellStart"/>
            <w:r w:rsidRPr="00FD0B25">
              <w:rPr>
                <w:rFonts w:ascii="Times New Roman" w:hAnsi="Times New Roman" w:cs="Times New Roman"/>
                <w:sz w:val="24"/>
                <w:szCs w:val="24"/>
              </w:rPr>
              <w:t>браузерности</w:t>
            </w:r>
            <w:proofErr w:type="spellEnd"/>
            <w:r w:rsidRPr="00FD0B2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D0B25">
              <w:rPr>
                <w:rFonts w:ascii="Times New Roman" w:hAnsi="Times New Roman" w:cs="Times New Roman"/>
                <w:sz w:val="24"/>
                <w:szCs w:val="24"/>
              </w:rPr>
              <w:t>JavaScript</w:t>
            </w:r>
            <w:proofErr w:type="spellEnd"/>
            <w:r w:rsidRPr="00FD0B25">
              <w:rPr>
                <w:rFonts w:ascii="Times New Roman" w:hAnsi="Times New Roman" w:cs="Times New Roman"/>
                <w:sz w:val="24"/>
                <w:szCs w:val="24"/>
              </w:rPr>
              <w:t xml:space="preserve"> код функционирует корректно, но может содержать неоптимальные решения.</w:t>
            </w:r>
            <w:r w:rsidRPr="00FD0B2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Оценка «удовлетворительно»: Основная функциональность реализована. Верстка может быть не полностью адаптивной или иметь заметные визуальные </w:t>
            </w:r>
            <w:proofErr w:type="spellStart"/>
            <w:r w:rsidRPr="00FD0B25">
              <w:rPr>
                <w:rFonts w:ascii="Times New Roman" w:hAnsi="Times New Roman" w:cs="Times New Roman"/>
                <w:sz w:val="24"/>
                <w:szCs w:val="24"/>
              </w:rPr>
              <w:t>flaws</w:t>
            </w:r>
            <w:proofErr w:type="spellEnd"/>
            <w:r w:rsidRPr="00FD0B25">
              <w:rPr>
                <w:rFonts w:ascii="Times New Roman" w:hAnsi="Times New Roman" w:cs="Times New Roman"/>
                <w:sz w:val="24"/>
                <w:szCs w:val="24"/>
              </w:rPr>
              <w:t>. Код работает, но может быть плохо организован.</w:t>
            </w:r>
          </w:p>
        </w:tc>
        <w:tc>
          <w:tcPr>
            <w:tcW w:w="2784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FD0B25" w:rsidRPr="00FD0B25" w:rsidRDefault="00FD0B25" w:rsidP="00FD0B2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B25">
              <w:rPr>
                <w:rFonts w:ascii="Times New Roman" w:hAnsi="Times New Roman" w:cs="Times New Roman"/>
                <w:sz w:val="24"/>
                <w:szCs w:val="24"/>
              </w:rPr>
              <w:t>Защита практических работ.</w:t>
            </w:r>
            <w:r w:rsidRPr="00FD0B25">
              <w:rPr>
                <w:rFonts w:ascii="Times New Roman" w:hAnsi="Times New Roman" w:cs="Times New Roman"/>
                <w:sz w:val="24"/>
                <w:szCs w:val="24"/>
              </w:rPr>
              <w:br/>
              <w:t>Зачет: создание веб-страницы по предоставленному ТЗ.</w:t>
            </w:r>
            <w:r w:rsidRPr="00FD0B25">
              <w:rPr>
                <w:rFonts w:ascii="Times New Roman" w:hAnsi="Times New Roman" w:cs="Times New Roman"/>
                <w:sz w:val="24"/>
                <w:szCs w:val="24"/>
              </w:rPr>
              <w:br/>
              <w:t>Портфолио проектов.</w:t>
            </w:r>
          </w:p>
          <w:p w:rsidR="00FD0B25" w:rsidRPr="00FD0B25" w:rsidRDefault="00FD0B25" w:rsidP="00FD0B2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B25" w:rsidRPr="00FD0B25" w:rsidRDefault="00FD0B25" w:rsidP="00FD0B2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B25" w:rsidRPr="00FD0B25" w:rsidRDefault="00FD0B25" w:rsidP="00FD0B2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B25" w:rsidRPr="00FD0B25" w:rsidRDefault="00FD0B25" w:rsidP="00FD0B2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B25" w:rsidRPr="00FD0B25" w:rsidRDefault="00FD0B25" w:rsidP="00FD0B2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B25" w:rsidRPr="00FD0B25" w:rsidRDefault="00FD0B25" w:rsidP="00FD0B2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B25" w:rsidRPr="00FD0B25" w:rsidRDefault="00FD0B25" w:rsidP="00FD0B2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B25" w:rsidRPr="00FD0B25" w:rsidRDefault="00FD0B25" w:rsidP="00FD0B2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B25" w:rsidRPr="00FD0B25" w:rsidRDefault="00FD0B25" w:rsidP="00FD0B2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B25" w:rsidRPr="00FD0B25" w:rsidRDefault="00FD0B25" w:rsidP="00FD0B2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B25" w:rsidRPr="00FD0B25" w:rsidRDefault="00FD0B25" w:rsidP="00FD0B2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B25" w:rsidRPr="00FD0B25" w:rsidRDefault="00FD0B25" w:rsidP="00FD0B2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B25" w:rsidRPr="00FD0B25" w:rsidRDefault="00FD0B25" w:rsidP="00FD0B2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B25" w:rsidRPr="00FD0B25" w:rsidRDefault="00FD0B25" w:rsidP="00FD0B2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B25" w:rsidRPr="00FD0B25" w:rsidRDefault="00FD0B25" w:rsidP="00FD0B2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B25" w:rsidRPr="00FD0B25" w:rsidRDefault="00FD0B25" w:rsidP="00FD0B2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B25" w:rsidRPr="00FD0B25" w:rsidRDefault="00FD0B25" w:rsidP="00FD0B2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B25" w:rsidRPr="00FD0B25" w:rsidRDefault="00FD0B25" w:rsidP="00FD0B2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B25" w:rsidRPr="00FD0B25" w:rsidRDefault="00FD0B25" w:rsidP="00FD0B2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B25" w:rsidRPr="00FD0B25" w:rsidRDefault="00FD0B25" w:rsidP="00FD0B2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B25" w:rsidRPr="00FD0B25" w:rsidTr="00363908">
        <w:tc>
          <w:tcPr>
            <w:tcW w:w="2244" w:type="dxa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FD0B25" w:rsidRPr="00FD0B25" w:rsidRDefault="00FD0B25" w:rsidP="00FD0B2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B25">
              <w:rPr>
                <w:rFonts w:ascii="Times New Roman" w:hAnsi="Times New Roman" w:cs="Times New Roman"/>
                <w:sz w:val="24"/>
                <w:szCs w:val="24"/>
              </w:rPr>
              <w:t>ОК 2 Осуществлять поиск, анализ и интерпретацию информации, необходимой для выполнения задач профессиональной деятельности.</w:t>
            </w:r>
          </w:p>
          <w:p w:rsidR="00FD0B25" w:rsidRPr="00FD0B25" w:rsidRDefault="00FD0B25" w:rsidP="00FD0B2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B25" w:rsidRPr="00FD0B25" w:rsidRDefault="00FD0B25" w:rsidP="00FD0B2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B25" w:rsidRPr="00FD0B25" w:rsidRDefault="00FD0B25" w:rsidP="00FD0B2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B25" w:rsidRPr="00FD0B25" w:rsidRDefault="00FD0B25" w:rsidP="00FD0B2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FD0B25" w:rsidRPr="00FD0B25" w:rsidRDefault="00FD0B25" w:rsidP="00FD0B2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Оценка «отлично»: Самостоятельно найдена, проанализирована и корректно применена актуальная документация (MDN, </w:t>
            </w:r>
            <w:proofErr w:type="spellStart"/>
            <w:r w:rsidRPr="00FD0B25">
              <w:rPr>
                <w:rFonts w:ascii="Times New Roman" w:hAnsi="Times New Roman" w:cs="Times New Roman"/>
                <w:sz w:val="24"/>
                <w:szCs w:val="24"/>
              </w:rPr>
              <w:t>CanIUse</w:t>
            </w:r>
            <w:proofErr w:type="spellEnd"/>
            <w:r w:rsidRPr="00FD0B25">
              <w:rPr>
                <w:rFonts w:ascii="Times New Roman" w:hAnsi="Times New Roman" w:cs="Times New Roman"/>
                <w:sz w:val="24"/>
                <w:szCs w:val="24"/>
              </w:rPr>
              <w:t>) и информация для решения поставленной задачи (например, выбор и применение подходящего CSS-свойства или JS-API</w:t>
            </w:r>
            <w:proofErr w:type="gramStart"/>
            <w:r w:rsidRPr="00FD0B25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r w:rsidRPr="00FD0B25">
              <w:rPr>
                <w:rFonts w:ascii="Times New Roman" w:hAnsi="Times New Roman" w:cs="Times New Roman"/>
                <w:sz w:val="24"/>
                <w:szCs w:val="24"/>
              </w:rPr>
              <w:br/>
              <w:t>Оценка</w:t>
            </w:r>
            <w:proofErr w:type="gramEnd"/>
            <w:r w:rsidRPr="00FD0B25">
              <w:rPr>
                <w:rFonts w:ascii="Times New Roman" w:hAnsi="Times New Roman" w:cs="Times New Roman"/>
                <w:sz w:val="24"/>
                <w:szCs w:val="24"/>
              </w:rPr>
              <w:t xml:space="preserve"> «удовлетворительно»: Студент способен найти </w:t>
            </w:r>
            <w:r w:rsidRPr="00FD0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необходимую информацию с помощью наводящих вопросов преподавателя.</w:t>
            </w:r>
          </w:p>
        </w:tc>
        <w:tc>
          <w:tcPr>
            <w:tcW w:w="2784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FD0B25" w:rsidRPr="00FD0B25" w:rsidRDefault="00FD0B25" w:rsidP="00FD0B2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Наблюдение за процессом выполнения задания.</w:t>
            </w:r>
            <w:r w:rsidRPr="00FD0B25">
              <w:rPr>
                <w:rFonts w:ascii="Times New Roman" w:hAnsi="Times New Roman" w:cs="Times New Roman"/>
                <w:sz w:val="24"/>
                <w:szCs w:val="24"/>
              </w:rPr>
              <w:br/>
              <w:t>Анализ истории поиска и используемых источников в отчете.</w:t>
            </w:r>
          </w:p>
          <w:p w:rsidR="00FD0B25" w:rsidRPr="00FD0B25" w:rsidRDefault="00FD0B25" w:rsidP="00FD0B2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B25" w:rsidRPr="00FD0B25" w:rsidRDefault="00FD0B25" w:rsidP="00FD0B2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B25" w:rsidRPr="00FD0B25" w:rsidRDefault="00FD0B25" w:rsidP="00FD0B2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B25" w:rsidRPr="00FD0B25" w:rsidRDefault="00FD0B25" w:rsidP="00FD0B2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B25" w:rsidRPr="00FD0B25" w:rsidTr="00363908">
        <w:tc>
          <w:tcPr>
            <w:tcW w:w="2244" w:type="dxa"/>
            <w:tcBorders>
              <w:bottom w:val="single" w:sz="4" w:space="0" w:color="auto"/>
            </w:tcBorders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FD0B25" w:rsidRPr="00FD0B25" w:rsidRDefault="00FD0B25" w:rsidP="00FD0B2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6 Использовать информационные технологии в профессиональной деятельности.</w:t>
            </w:r>
          </w:p>
        </w:tc>
        <w:tc>
          <w:tcPr>
            <w:tcW w:w="4707" w:type="dxa"/>
            <w:tcBorders>
              <w:bottom w:val="single" w:sz="4" w:space="0" w:color="auto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FD0B25" w:rsidRPr="00FD0B25" w:rsidRDefault="00FD0B25" w:rsidP="00FD0B2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B25">
              <w:rPr>
                <w:rFonts w:ascii="Times New Roman" w:hAnsi="Times New Roman" w:cs="Times New Roman"/>
                <w:sz w:val="24"/>
                <w:szCs w:val="24"/>
              </w:rPr>
              <w:t>Оценка «отлично»: Свободное владение средой разработки (</w:t>
            </w:r>
            <w:proofErr w:type="spellStart"/>
            <w:r w:rsidRPr="00FD0B25">
              <w:rPr>
                <w:rFonts w:ascii="Times New Roman" w:hAnsi="Times New Roman" w:cs="Times New Roman"/>
                <w:sz w:val="24"/>
                <w:szCs w:val="24"/>
              </w:rPr>
              <w:t>VSCode</w:t>
            </w:r>
            <w:proofErr w:type="spellEnd"/>
            <w:r w:rsidRPr="00FD0B2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D0B25">
              <w:rPr>
                <w:rFonts w:ascii="Times New Roman" w:hAnsi="Times New Roman" w:cs="Times New Roman"/>
                <w:sz w:val="24"/>
                <w:szCs w:val="24"/>
              </w:rPr>
              <w:t>WebStorm</w:t>
            </w:r>
            <w:proofErr w:type="spellEnd"/>
            <w:r w:rsidRPr="00FD0B25">
              <w:rPr>
                <w:rFonts w:ascii="Times New Roman" w:hAnsi="Times New Roman" w:cs="Times New Roman"/>
                <w:sz w:val="24"/>
                <w:szCs w:val="24"/>
              </w:rPr>
              <w:t>), инструментами разработчика в браузере, системой контроля версий (</w:t>
            </w:r>
            <w:proofErr w:type="spellStart"/>
            <w:r w:rsidRPr="00FD0B25">
              <w:rPr>
                <w:rFonts w:ascii="Times New Roman" w:hAnsi="Times New Roman" w:cs="Times New Roman"/>
                <w:sz w:val="24"/>
                <w:szCs w:val="24"/>
              </w:rPr>
              <w:t>Git</w:t>
            </w:r>
            <w:proofErr w:type="spellEnd"/>
            <w:r w:rsidRPr="00FD0B25">
              <w:rPr>
                <w:rFonts w:ascii="Times New Roman" w:hAnsi="Times New Roman" w:cs="Times New Roman"/>
                <w:sz w:val="24"/>
                <w:szCs w:val="24"/>
              </w:rPr>
              <w:t>) для выполнения задачи.</w:t>
            </w:r>
          </w:p>
        </w:tc>
        <w:tc>
          <w:tcPr>
            <w:tcW w:w="2784" w:type="dxa"/>
            <w:tcBorders>
              <w:bottom w:val="single" w:sz="4" w:space="0" w:color="auto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FD0B25" w:rsidRPr="00FD0B25" w:rsidRDefault="00FD0B25" w:rsidP="00FD0B2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B25">
              <w:rPr>
                <w:rFonts w:ascii="Times New Roman" w:hAnsi="Times New Roman" w:cs="Times New Roman"/>
                <w:sz w:val="24"/>
                <w:szCs w:val="24"/>
              </w:rPr>
              <w:t>Наблюдение за процессом работы.</w:t>
            </w:r>
            <w:r w:rsidRPr="00FD0B2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Проверка </w:t>
            </w:r>
            <w:proofErr w:type="spellStart"/>
            <w:r w:rsidRPr="00FD0B25">
              <w:rPr>
                <w:rFonts w:ascii="Times New Roman" w:hAnsi="Times New Roman" w:cs="Times New Roman"/>
                <w:sz w:val="24"/>
                <w:szCs w:val="24"/>
              </w:rPr>
              <w:t>commit</w:t>
            </w:r>
            <w:proofErr w:type="spellEnd"/>
            <w:r w:rsidRPr="00FD0B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0B25">
              <w:rPr>
                <w:rFonts w:ascii="Times New Roman" w:hAnsi="Times New Roman" w:cs="Times New Roman"/>
                <w:sz w:val="24"/>
                <w:szCs w:val="24"/>
              </w:rPr>
              <w:t>history</w:t>
            </w:r>
            <w:proofErr w:type="spellEnd"/>
            <w:r w:rsidRPr="00FD0B25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FD0B25">
              <w:rPr>
                <w:rFonts w:ascii="Times New Roman" w:hAnsi="Times New Roman" w:cs="Times New Roman"/>
                <w:sz w:val="24"/>
                <w:szCs w:val="24"/>
              </w:rPr>
              <w:t>Git</w:t>
            </w:r>
            <w:proofErr w:type="spellEnd"/>
            <w:r w:rsidRPr="00FD0B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D0B25" w:rsidRPr="00FD0B25" w:rsidTr="00363908">
        <w:tc>
          <w:tcPr>
            <w:tcW w:w="9735" w:type="dxa"/>
            <w:gridSpan w:val="3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FD0B25" w:rsidRPr="00FD0B25" w:rsidRDefault="00FD0B25" w:rsidP="00FD0B2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B25">
              <w:rPr>
                <w:rFonts w:ascii="Times New Roman" w:hAnsi="Times New Roman" w:cs="Times New Roman"/>
                <w:sz w:val="24"/>
                <w:szCs w:val="24"/>
              </w:rPr>
              <w:t>Раздел 2. Разработка серверной части и интеграция с БД</w:t>
            </w:r>
          </w:p>
        </w:tc>
      </w:tr>
      <w:tr w:rsidR="00FD0B25" w:rsidRPr="00FD0B25" w:rsidTr="00363908">
        <w:tc>
          <w:tcPr>
            <w:tcW w:w="2244" w:type="dxa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FD0B25" w:rsidRPr="00FD0B25" w:rsidRDefault="00FD0B25" w:rsidP="00FD0B2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B25">
              <w:rPr>
                <w:rFonts w:ascii="Times New Roman" w:hAnsi="Times New Roman" w:cs="Times New Roman"/>
                <w:sz w:val="24"/>
                <w:szCs w:val="24"/>
              </w:rPr>
              <w:t>ПК 1.2 Разрабатывать серверную часть веб-приложений с использованием современных технологий.</w:t>
            </w:r>
          </w:p>
          <w:p w:rsidR="00FD0B25" w:rsidRPr="00FD0B25" w:rsidRDefault="00FD0B25" w:rsidP="00FD0B2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B25" w:rsidRPr="00FD0B25" w:rsidRDefault="00FD0B25" w:rsidP="00FD0B2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B25" w:rsidRPr="00FD0B25" w:rsidRDefault="00FD0B25" w:rsidP="00FD0B2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B25" w:rsidRPr="00FD0B25" w:rsidRDefault="00FD0B25" w:rsidP="00FD0B2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B25" w:rsidRPr="00FD0B25" w:rsidRDefault="00FD0B25" w:rsidP="00FD0B2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B25" w:rsidRPr="00FD0B25" w:rsidRDefault="00FD0B25" w:rsidP="00FD0B2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B25" w:rsidRPr="00FD0B25" w:rsidRDefault="00FD0B25" w:rsidP="00FD0B2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FD0B25" w:rsidRPr="00FD0B25" w:rsidRDefault="00FD0B25" w:rsidP="00FD0B2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B25">
              <w:rPr>
                <w:rFonts w:ascii="Times New Roman" w:hAnsi="Times New Roman" w:cs="Times New Roman"/>
                <w:sz w:val="24"/>
                <w:szCs w:val="24"/>
              </w:rPr>
              <w:t xml:space="preserve">Оценка «отлично»: Серверное приложение разработано на выбранном технологическом стеке (Node.js, </w:t>
            </w:r>
            <w:proofErr w:type="spellStart"/>
            <w:r w:rsidRPr="00FD0B25">
              <w:rPr>
                <w:rFonts w:ascii="Times New Roman" w:hAnsi="Times New Roman" w:cs="Times New Roman"/>
                <w:sz w:val="24"/>
                <w:szCs w:val="24"/>
              </w:rPr>
              <w:t>Python</w:t>
            </w:r>
            <w:proofErr w:type="spellEnd"/>
            <w:r w:rsidRPr="00FD0B2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D0B25">
              <w:rPr>
                <w:rFonts w:ascii="Times New Roman" w:hAnsi="Times New Roman" w:cs="Times New Roman"/>
                <w:sz w:val="24"/>
                <w:szCs w:val="24"/>
              </w:rPr>
              <w:t>Django</w:t>
            </w:r>
            <w:proofErr w:type="spellEnd"/>
            <w:r w:rsidRPr="00FD0B25">
              <w:rPr>
                <w:rFonts w:ascii="Times New Roman" w:hAnsi="Times New Roman" w:cs="Times New Roman"/>
                <w:sz w:val="24"/>
                <w:szCs w:val="24"/>
              </w:rPr>
              <w:t>, PHP/</w:t>
            </w:r>
            <w:proofErr w:type="spellStart"/>
            <w:r w:rsidRPr="00FD0B25">
              <w:rPr>
                <w:rFonts w:ascii="Times New Roman" w:hAnsi="Times New Roman" w:cs="Times New Roman"/>
                <w:sz w:val="24"/>
                <w:szCs w:val="24"/>
              </w:rPr>
              <w:t>Laravel</w:t>
            </w:r>
            <w:proofErr w:type="spellEnd"/>
            <w:r w:rsidRPr="00FD0B25">
              <w:rPr>
                <w:rFonts w:ascii="Times New Roman" w:hAnsi="Times New Roman" w:cs="Times New Roman"/>
                <w:sz w:val="24"/>
                <w:szCs w:val="24"/>
              </w:rPr>
              <w:t xml:space="preserve"> и т.д.). Архитектура кода логична, соблюдаются принципы MVC/MV*. Код хорошо организован, прокомментирован.</w:t>
            </w:r>
            <w:r w:rsidRPr="00FD0B25">
              <w:rPr>
                <w:rFonts w:ascii="Times New Roman" w:hAnsi="Times New Roman" w:cs="Times New Roman"/>
                <w:sz w:val="24"/>
                <w:szCs w:val="24"/>
              </w:rPr>
              <w:br/>
              <w:t>Оценка «хорошо»: Основная функциональность сервера реализована, возможны небольшие архитектурные недочеты.</w:t>
            </w:r>
          </w:p>
        </w:tc>
        <w:tc>
          <w:tcPr>
            <w:tcW w:w="2784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FD0B25" w:rsidRPr="00FD0B25" w:rsidRDefault="00FD0B25" w:rsidP="00FD0B2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B25">
              <w:rPr>
                <w:rFonts w:ascii="Times New Roman" w:hAnsi="Times New Roman" w:cs="Times New Roman"/>
                <w:sz w:val="24"/>
                <w:szCs w:val="24"/>
              </w:rPr>
              <w:t>Защита лабораторных работ.</w:t>
            </w:r>
            <w:r w:rsidRPr="00FD0B25">
              <w:rPr>
                <w:rFonts w:ascii="Times New Roman" w:hAnsi="Times New Roman" w:cs="Times New Roman"/>
                <w:sz w:val="24"/>
                <w:szCs w:val="24"/>
              </w:rPr>
              <w:br/>
              <w:t>Проверка исходного кода серверного приложения.</w:t>
            </w:r>
          </w:p>
          <w:p w:rsidR="00FD0B25" w:rsidRPr="00FD0B25" w:rsidRDefault="00FD0B25" w:rsidP="00FD0B2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B25" w:rsidRPr="00FD0B25" w:rsidRDefault="00FD0B25" w:rsidP="00FD0B2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B25" w:rsidRPr="00FD0B25" w:rsidRDefault="00FD0B25" w:rsidP="00FD0B2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B25" w:rsidRPr="00FD0B25" w:rsidRDefault="00FD0B25" w:rsidP="00FD0B2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B25" w:rsidRPr="00FD0B25" w:rsidRDefault="00FD0B25" w:rsidP="00FD0B2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B25" w:rsidRPr="00FD0B25" w:rsidRDefault="00FD0B25" w:rsidP="00FD0B2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B25" w:rsidRPr="00FD0B25" w:rsidRDefault="00FD0B25" w:rsidP="00FD0B2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B25" w:rsidRPr="00FD0B25" w:rsidTr="00363908">
        <w:tc>
          <w:tcPr>
            <w:tcW w:w="2244" w:type="dxa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FD0B25" w:rsidRPr="00FD0B25" w:rsidRDefault="00FD0B25" w:rsidP="00FD0B2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B25">
              <w:rPr>
                <w:rFonts w:ascii="Times New Roman" w:hAnsi="Times New Roman" w:cs="Times New Roman"/>
                <w:sz w:val="24"/>
                <w:szCs w:val="24"/>
              </w:rPr>
              <w:t>ПК 1.3 Интегрировать веб-приложения с базами данных.</w:t>
            </w:r>
          </w:p>
          <w:p w:rsidR="00FD0B25" w:rsidRPr="00FD0B25" w:rsidRDefault="00FD0B25" w:rsidP="00FD0B2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B25" w:rsidRPr="00FD0B25" w:rsidRDefault="00FD0B25" w:rsidP="00FD0B2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B25" w:rsidRPr="00FD0B25" w:rsidRDefault="00FD0B25" w:rsidP="00FD0B2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B25" w:rsidRPr="00FD0B25" w:rsidRDefault="00FD0B25" w:rsidP="00FD0B2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B25" w:rsidRPr="00FD0B25" w:rsidRDefault="00FD0B25" w:rsidP="00FD0B2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B25" w:rsidRPr="00FD0B25" w:rsidRDefault="00FD0B25" w:rsidP="00FD0B2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B25" w:rsidRPr="00FD0B25" w:rsidRDefault="00FD0B25" w:rsidP="00FD0B2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B25" w:rsidRPr="00FD0B25" w:rsidRDefault="00FD0B25" w:rsidP="00FD0B2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B25" w:rsidRPr="00FD0B25" w:rsidRDefault="00FD0B25" w:rsidP="00FD0B2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FD0B25" w:rsidRPr="00FD0B25" w:rsidRDefault="00FD0B25" w:rsidP="00FD0B2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B25">
              <w:rPr>
                <w:rFonts w:ascii="Times New Roman" w:hAnsi="Times New Roman" w:cs="Times New Roman"/>
                <w:sz w:val="24"/>
                <w:szCs w:val="24"/>
              </w:rPr>
              <w:t>Оценка «отлично»: Реализовано корректное и безопасное подключение к БД. SQL-запросы или операции с ORM оптимизированы и защищены от инъекций. Спроектирована нормализованная схема БД, соответствующая задачам приложения.</w:t>
            </w:r>
            <w:r w:rsidRPr="00FD0B25">
              <w:rPr>
                <w:rFonts w:ascii="Times New Roman" w:hAnsi="Times New Roman" w:cs="Times New Roman"/>
                <w:sz w:val="24"/>
                <w:szCs w:val="24"/>
              </w:rPr>
              <w:br/>
              <w:t>Оценка «удовлетворительно»: Интеграция реализована, но могут присутствовать уязвимости или неоптимальные запросы.</w:t>
            </w:r>
          </w:p>
        </w:tc>
        <w:tc>
          <w:tcPr>
            <w:tcW w:w="2784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FD0B25" w:rsidRPr="00FD0B25" w:rsidRDefault="00FD0B25" w:rsidP="00FD0B2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B25">
              <w:rPr>
                <w:rFonts w:ascii="Times New Roman" w:hAnsi="Times New Roman" w:cs="Times New Roman"/>
                <w:sz w:val="24"/>
                <w:szCs w:val="24"/>
              </w:rPr>
              <w:t>Анализ кода, работающего с БД.</w:t>
            </w:r>
            <w:r w:rsidRPr="00FD0B25">
              <w:rPr>
                <w:rFonts w:ascii="Times New Roman" w:hAnsi="Times New Roman" w:cs="Times New Roman"/>
                <w:sz w:val="24"/>
                <w:szCs w:val="24"/>
              </w:rPr>
              <w:br/>
              <w:t>Проверка схемы базы данных.</w:t>
            </w:r>
          </w:p>
          <w:p w:rsidR="00FD0B25" w:rsidRPr="00FD0B25" w:rsidRDefault="00FD0B25" w:rsidP="00FD0B2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B25" w:rsidRPr="00FD0B25" w:rsidRDefault="00FD0B25" w:rsidP="00FD0B2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B25" w:rsidRPr="00FD0B25" w:rsidRDefault="00FD0B25" w:rsidP="00FD0B2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B25" w:rsidRPr="00FD0B25" w:rsidRDefault="00FD0B25" w:rsidP="00FD0B2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B25" w:rsidRPr="00FD0B25" w:rsidRDefault="00FD0B25" w:rsidP="00FD0B2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B25" w:rsidRPr="00FD0B25" w:rsidRDefault="00FD0B25" w:rsidP="00FD0B2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B25" w:rsidRPr="00FD0B25" w:rsidRDefault="00FD0B25" w:rsidP="00FD0B2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B25" w:rsidRPr="00FD0B25" w:rsidRDefault="00FD0B25" w:rsidP="00FD0B2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B25" w:rsidRPr="00FD0B25" w:rsidTr="00363908">
        <w:tc>
          <w:tcPr>
            <w:tcW w:w="2244" w:type="dxa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FD0B25" w:rsidRPr="00FD0B25" w:rsidRDefault="00FD0B25" w:rsidP="00FD0B2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B25">
              <w:rPr>
                <w:rFonts w:ascii="Times New Roman" w:hAnsi="Times New Roman" w:cs="Times New Roman"/>
                <w:sz w:val="24"/>
                <w:szCs w:val="24"/>
              </w:rPr>
              <w:t xml:space="preserve">ПК 1.4 Реализовывать </w:t>
            </w:r>
            <w:r w:rsidRPr="00FD0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REST API и обеспечивать взаимодействие клиент-сервер.</w:t>
            </w:r>
          </w:p>
          <w:p w:rsidR="00FD0B25" w:rsidRPr="00FD0B25" w:rsidRDefault="00FD0B25" w:rsidP="00FD0B2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B25" w:rsidRPr="00FD0B25" w:rsidRDefault="00FD0B25" w:rsidP="00FD0B2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B25" w:rsidRPr="00FD0B25" w:rsidRDefault="00FD0B25" w:rsidP="00FD0B2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FD0B25" w:rsidRPr="00FD0B25" w:rsidRDefault="00FD0B25" w:rsidP="00FD0B2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Оценка «отлично»: REST API спроектировано в соответствии с </w:t>
            </w:r>
            <w:r w:rsidRPr="00FD0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принципами REST (корректное использование HTTP-методов, кодов состояний, ресурсов). Реализована полноценная работа клиента с API (отправка запросов, обработка ответов).</w:t>
            </w:r>
          </w:p>
        </w:tc>
        <w:tc>
          <w:tcPr>
            <w:tcW w:w="2784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FD0B25" w:rsidRPr="00FD0B25" w:rsidRDefault="00FD0B25" w:rsidP="00FD0B2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Тестирование API с помощью </w:t>
            </w:r>
            <w:proofErr w:type="spellStart"/>
            <w:r w:rsidRPr="00FD0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Postman</w:t>
            </w:r>
            <w:proofErr w:type="spellEnd"/>
            <w:r w:rsidRPr="00FD0B2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D0B25">
              <w:rPr>
                <w:rFonts w:ascii="Times New Roman" w:hAnsi="Times New Roman" w:cs="Times New Roman"/>
                <w:sz w:val="24"/>
                <w:szCs w:val="24"/>
              </w:rPr>
              <w:t>Insomnia</w:t>
            </w:r>
            <w:proofErr w:type="spellEnd"/>
            <w:r w:rsidRPr="00FD0B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D0B25">
              <w:rPr>
                <w:rFonts w:ascii="Times New Roman" w:hAnsi="Times New Roman" w:cs="Times New Roman"/>
                <w:sz w:val="24"/>
                <w:szCs w:val="24"/>
              </w:rPr>
              <w:br/>
              <w:t>Проверка кода на клиенте и сервере, отвечающего за взаимодействие.</w:t>
            </w:r>
          </w:p>
        </w:tc>
      </w:tr>
      <w:tr w:rsidR="00FD0B25" w:rsidRPr="00FD0B25" w:rsidTr="00363908">
        <w:tc>
          <w:tcPr>
            <w:tcW w:w="2244" w:type="dxa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FD0B25" w:rsidRPr="00FD0B25" w:rsidRDefault="00FD0B25" w:rsidP="00FD0B2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 1 Выбирать способы решения задач профессиональной деятельности.</w:t>
            </w:r>
          </w:p>
        </w:tc>
        <w:tc>
          <w:tcPr>
            <w:tcW w:w="4707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FD0B25" w:rsidRPr="00FD0B25" w:rsidRDefault="00FD0B25" w:rsidP="00FD0B2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B25">
              <w:rPr>
                <w:rFonts w:ascii="Times New Roman" w:hAnsi="Times New Roman" w:cs="Times New Roman"/>
                <w:sz w:val="24"/>
                <w:szCs w:val="24"/>
              </w:rPr>
              <w:t xml:space="preserve">Оценка «отлично»: Студент может аргументированно обосновать выбор технологий, архитектурных решений, библиотек для </w:t>
            </w:r>
            <w:proofErr w:type="spellStart"/>
            <w:r w:rsidRPr="00FD0B25">
              <w:rPr>
                <w:rFonts w:ascii="Times New Roman" w:hAnsi="Times New Roman" w:cs="Times New Roman"/>
                <w:sz w:val="24"/>
                <w:szCs w:val="24"/>
              </w:rPr>
              <w:t>backend</w:t>
            </w:r>
            <w:proofErr w:type="spellEnd"/>
            <w:r w:rsidRPr="00FD0B2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FD0B25">
              <w:rPr>
                <w:rFonts w:ascii="Times New Roman" w:hAnsi="Times New Roman" w:cs="Times New Roman"/>
                <w:sz w:val="24"/>
                <w:szCs w:val="24"/>
              </w:rPr>
              <w:t>frontend</w:t>
            </w:r>
            <w:proofErr w:type="spellEnd"/>
            <w:r w:rsidRPr="00FD0B25">
              <w:rPr>
                <w:rFonts w:ascii="Times New Roman" w:hAnsi="Times New Roman" w:cs="Times New Roman"/>
                <w:sz w:val="24"/>
                <w:szCs w:val="24"/>
              </w:rPr>
              <w:t xml:space="preserve"> (например, выбор между </w:t>
            </w:r>
            <w:proofErr w:type="spellStart"/>
            <w:r w:rsidRPr="00FD0B25">
              <w:rPr>
                <w:rFonts w:ascii="Times New Roman" w:hAnsi="Times New Roman" w:cs="Times New Roman"/>
                <w:sz w:val="24"/>
                <w:szCs w:val="24"/>
              </w:rPr>
              <w:t>Session</w:t>
            </w:r>
            <w:proofErr w:type="spellEnd"/>
            <w:r w:rsidRPr="00FD0B25">
              <w:rPr>
                <w:rFonts w:ascii="Times New Roman" w:hAnsi="Times New Roman" w:cs="Times New Roman"/>
                <w:sz w:val="24"/>
                <w:szCs w:val="24"/>
              </w:rPr>
              <w:t xml:space="preserve"> и JWT для аутентификации).</w:t>
            </w:r>
          </w:p>
        </w:tc>
        <w:tc>
          <w:tcPr>
            <w:tcW w:w="2784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FD0B25" w:rsidRPr="00FD0B25" w:rsidRDefault="00FD0B25" w:rsidP="00FD0B2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B25">
              <w:rPr>
                <w:rFonts w:ascii="Times New Roman" w:hAnsi="Times New Roman" w:cs="Times New Roman"/>
                <w:sz w:val="24"/>
                <w:szCs w:val="24"/>
              </w:rPr>
              <w:t>Собеседование при защите проекта.</w:t>
            </w:r>
            <w:r w:rsidRPr="00FD0B25">
              <w:rPr>
                <w:rFonts w:ascii="Times New Roman" w:hAnsi="Times New Roman" w:cs="Times New Roman"/>
                <w:sz w:val="24"/>
                <w:szCs w:val="24"/>
              </w:rPr>
              <w:br/>
              <w:t>Написание эссе или отчета с обоснованием принятых решений.</w:t>
            </w:r>
          </w:p>
        </w:tc>
      </w:tr>
      <w:tr w:rsidR="00FD0B25" w:rsidRPr="00FD0B25" w:rsidTr="00363908">
        <w:tc>
          <w:tcPr>
            <w:tcW w:w="9735" w:type="dxa"/>
            <w:gridSpan w:val="3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FD0B25" w:rsidRPr="00FD0B25" w:rsidRDefault="00FD0B25" w:rsidP="00FD0B2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B25">
              <w:rPr>
                <w:rFonts w:ascii="Times New Roman" w:hAnsi="Times New Roman" w:cs="Times New Roman"/>
                <w:sz w:val="24"/>
                <w:szCs w:val="24"/>
              </w:rPr>
              <w:t xml:space="preserve">Раздел 3. Обеспечение безопасности и применение </w:t>
            </w:r>
            <w:proofErr w:type="spellStart"/>
            <w:r w:rsidRPr="00FD0B25">
              <w:rPr>
                <w:rFonts w:ascii="Times New Roman" w:hAnsi="Times New Roman" w:cs="Times New Roman"/>
                <w:sz w:val="24"/>
                <w:szCs w:val="24"/>
              </w:rPr>
              <w:t>фреймворков</w:t>
            </w:r>
            <w:proofErr w:type="spellEnd"/>
          </w:p>
        </w:tc>
      </w:tr>
      <w:tr w:rsidR="00FD0B25" w:rsidRPr="00FD0B25" w:rsidTr="00363908">
        <w:tc>
          <w:tcPr>
            <w:tcW w:w="2244" w:type="dxa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FD0B25" w:rsidRPr="00FD0B25" w:rsidRDefault="00FD0B25" w:rsidP="00FD0B2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B25">
              <w:rPr>
                <w:rFonts w:ascii="Times New Roman" w:hAnsi="Times New Roman" w:cs="Times New Roman"/>
                <w:sz w:val="24"/>
                <w:szCs w:val="24"/>
              </w:rPr>
              <w:t>ПК 1.5 Обеспечивать безопасность веб-приложений.</w:t>
            </w:r>
          </w:p>
          <w:p w:rsidR="00FD0B25" w:rsidRPr="00FD0B25" w:rsidRDefault="00FD0B25" w:rsidP="00FD0B2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B25" w:rsidRPr="00FD0B25" w:rsidRDefault="00FD0B25" w:rsidP="00FD0B2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B25" w:rsidRPr="00FD0B25" w:rsidRDefault="00FD0B25" w:rsidP="00FD0B2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FD0B25" w:rsidRPr="00FD0B25" w:rsidRDefault="00FD0B25" w:rsidP="00FD0B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B25">
              <w:rPr>
                <w:rFonts w:ascii="Times New Roman" w:hAnsi="Times New Roman" w:cs="Times New Roman"/>
                <w:sz w:val="24"/>
                <w:szCs w:val="24"/>
              </w:rPr>
              <w:t xml:space="preserve">Оценка «отлично»: В проекте продемонстрировано понимание и реализация основных мер безопасности: </w:t>
            </w:r>
            <w:proofErr w:type="spellStart"/>
            <w:r w:rsidRPr="00FD0B25">
              <w:rPr>
                <w:rFonts w:ascii="Times New Roman" w:hAnsi="Times New Roman" w:cs="Times New Roman"/>
                <w:sz w:val="24"/>
                <w:szCs w:val="24"/>
              </w:rPr>
              <w:t>валидация</w:t>
            </w:r>
            <w:proofErr w:type="spellEnd"/>
            <w:r w:rsidRPr="00FD0B25">
              <w:rPr>
                <w:rFonts w:ascii="Times New Roman" w:hAnsi="Times New Roman" w:cs="Times New Roman"/>
                <w:sz w:val="24"/>
                <w:szCs w:val="24"/>
              </w:rPr>
              <w:t xml:space="preserve"> и санация данных на стороне сервера, защита от XSS, CSRF, SQL-инъекций, безопасная работа с сессиями и паролями (</w:t>
            </w:r>
            <w:proofErr w:type="spellStart"/>
            <w:r w:rsidRPr="00FD0B25">
              <w:rPr>
                <w:rFonts w:ascii="Times New Roman" w:hAnsi="Times New Roman" w:cs="Times New Roman"/>
                <w:sz w:val="24"/>
                <w:szCs w:val="24"/>
              </w:rPr>
              <w:t>хэширование</w:t>
            </w:r>
            <w:proofErr w:type="spellEnd"/>
            <w:r w:rsidRPr="00FD0B25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2784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FD0B25" w:rsidRPr="00FD0B25" w:rsidRDefault="00FD0B25" w:rsidP="00FD0B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B25">
              <w:rPr>
                <w:rFonts w:ascii="Times New Roman" w:hAnsi="Times New Roman" w:cs="Times New Roman"/>
                <w:sz w:val="24"/>
                <w:szCs w:val="24"/>
              </w:rPr>
              <w:t>Проведение аудита безопасности кода.</w:t>
            </w:r>
            <w:r w:rsidRPr="00FD0B25">
              <w:rPr>
                <w:rFonts w:ascii="Times New Roman" w:hAnsi="Times New Roman" w:cs="Times New Roman"/>
                <w:sz w:val="24"/>
                <w:szCs w:val="24"/>
              </w:rPr>
              <w:br/>
              <w:t>Тестовое внедрение уязвимостей и проверка их устранения.</w:t>
            </w:r>
          </w:p>
        </w:tc>
      </w:tr>
      <w:tr w:rsidR="00FD0B25" w:rsidRPr="00FD0B25" w:rsidTr="00363908">
        <w:tc>
          <w:tcPr>
            <w:tcW w:w="2244" w:type="dxa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FD0B25" w:rsidRPr="00FD0B25" w:rsidRDefault="00FD0B25" w:rsidP="00FD0B2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B25">
              <w:rPr>
                <w:rFonts w:ascii="Times New Roman" w:hAnsi="Times New Roman" w:cs="Times New Roman"/>
                <w:sz w:val="24"/>
                <w:szCs w:val="24"/>
              </w:rPr>
              <w:t xml:space="preserve">ПК 1.6 Применять </w:t>
            </w:r>
            <w:proofErr w:type="spellStart"/>
            <w:r w:rsidRPr="00FD0B25">
              <w:rPr>
                <w:rFonts w:ascii="Times New Roman" w:hAnsi="Times New Roman" w:cs="Times New Roman"/>
                <w:sz w:val="24"/>
                <w:szCs w:val="24"/>
              </w:rPr>
              <w:t>фреймворки</w:t>
            </w:r>
            <w:proofErr w:type="spellEnd"/>
            <w:r w:rsidRPr="00FD0B25">
              <w:rPr>
                <w:rFonts w:ascii="Times New Roman" w:hAnsi="Times New Roman" w:cs="Times New Roman"/>
                <w:sz w:val="24"/>
                <w:szCs w:val="24"/>
              </w:rPr>
              <w:t xml:space="preserve"> для ускорения разработки.</w:t>
            </w:r>
          </w:p>
          <w:p w:rsidR="00FD0B25" w:rsidRPr="00FD0B25" w:rsidRDefault="00FD0B25" w:rsidP="00FD0B2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B25" w:rsidRPr="00FD0B25" w:rsidRDefault="00FD0B25" w:rsidP="00FD0B2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B25" w:rsidRPr="00FD0B25" w:rsidRDefault="00FD0B25" w:rsidP="00FD0B2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B25" w:rsidRPr="00FD0B25" w:rsidRDefault="00FD0B25" w:rsidP="00FD0B2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FD0B25" w:rsidRPr="00FD0B25" w:rsidRDefault="00FD0B25" w:rsidP="00FD0B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B25">
              <w:rPr>
                <w:rFonts w:ascii="Times New Roman" w:hAnsi="Times New Roman" w:cs="Times New Roman"/>
                <w:sz w:val="24"/>
                <w:szCs w:val="24"/>
              </w:rPr>
              <w:t xml:space="preserve">Оценка «отлично»: Для разработки использовался один из современных </w:t>
            </w:r>
            <w:proofErr w:type="spellStart"/>
            <w:r w:rsidRPr="00FD0B25">
              <w:rPr>
                <w:rFonts w:ascii="Times New Roman" w:hAnsi="Times New Roman" w:cs="Times New Roman"/>
                <w:sz w:val="24"/>
                <w:szCs w:val="24"/>
              </w:rPr>
              <w:t>фреймворков</w:t>
            </w:r>
            <w:proofErr w:type="spellEnd"/>
            <w:r w:rsidRPr="00FD0B2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FD0B25">
              <w:rPr>
                <w:rFonts w:ascii="Times New Roman" w:hAnsi="Times New Roman" w:cs="Times New Roman"/>
                <w:sz w:val="24"/>
                <w:szCs w:val="24"/>
              </w:rPr>
              <w:t>React</w:t>
            </w:r>
            <w:proofErr w:type="spellEnd"/>
            <w:r w:rsidRPr="00FD0B2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D0B25">
              <w:rPr>
                <w:rFonts w:ascii="Times New Roman" w:hAnsi="Times New Roman" w:cs="Times New Roman"/>
                <w:sz w:val="24"/>
                <w:szCs w:val="24"/>
              </w:rPr>
              <w:t>Vue</w:t>
            </w:r>
            <w:proofErr w:type="spellEnd"/>
            <w:r w:rsidRPr="00FD0B2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D0B25">
              <w:rPr>
                <w:rFonts w:ascii="Times New Roman" w:hAnsi="Times New Roman" w:cs="Times New Roman"/>
                <w:sz w:val="24"/>
                <w:szCs w:val="24"/>
              </w:rPr>
              <w:t>Angular</w:t>
            </w:r>
            <w:proofErr w:type="spellEnd"/>
            <w:r w:rsidRPr="00FD0B25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FD0B25">
              <w:rPr>
                <w:rFonts w:ascii="Times New Roman" w:hAnsi="Times New Roman" w:cs="Times New Roman"/>
                <w:sz w:val="24"/>
                <w:szCs w:val="24"/>
              </w:rPr>
              <w:t>frontend</w:t>
            </w:r>
            <w:proofErr w:type="spellEnd"/>
            <w:r w:rsidRPr="00FD0B25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FD0B25">
              <w:rPr>
                <w:rFonts w:ascii="Times New Roman" w:hAnsi="Times New Roman" w:cs="Times New Roman"/>
                <w:sz w:val="24"/>
                <w:szCs w:val="24"/>
              </w:rPr>
              <w:t>Express</w:t>
            </w:r>
            <w:proofErr w:type="spellEnd"/>
            <w:r w:rsidRPr="00FD0B2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D0B25">
              <w:rPr>
                <w:rFonts w:ascii="Times New Roman" w:hAnsi="Times New Roman" w:cs="Times New Roman"/>
                <w:sz w:val="24"/>
                <w:szCs w:val="24"/>
              </w:rPr>
              <w:t>Django</w:t>
            </w:r>
            <w:proofErr w:type="spellEnd"/>
            <w:r w:rsidRPr="00FD0B2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D0B25">
              <w:rPr>
                <w:rFonts w:ascii="Times New Roman" w:hAnsi="Times New Roman" w:cs="Times New Roman"/>
                <w:sz w:val="24"/>
                <w:szCs w:val="24"/>
              </w:rPr>
              <w:t>Laravel</w:t>
            </w:r>
            <w:proofErr w:type="spellEnd"/>
            <w:r w:rsidRPr="00FD0B25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FD0B25">
              <w:rPr>
                <w:rFonts w:ascii="Times New Roman" w:hAnsi="Times New Roman" w:cs="Times New Roman"/>
                <w:sz w:val="24"/>
                <w:szCs w:val="24"/>
              </w:rPr>
              <w:t>backend</w:t>
            </w:r>
            <w:proofErr w:type="spellEnd"/>
            <w:r w:rsidRPr="00FD0B25">
              <w:rPr>
                <w:rFonts w:ascii="Times New Roman" w:hAnsi="Times New Roman" w:cs="Times New Roman"/>
                <w:sz w:val="24"/>
                <w:szCs w:val="24"/>
              </w:rPr>
              <w:t xml:space="preserve">). Продемонстрировано понимание основных концепций </w:t>
            </w:r>
            <w:proofErr w:type="spellStart"/>
            <w:r w:rsidRPr="00FD0B25">
              <w:rPr>
                <w:rFonts w:ascii="Times New Roman" w:hAnsi="Times New Roman" w:cs="Times New Roman"/>
                <w:sz w:val="24"/>
                <w:szCs w:val="24"/>
              </w:rPr>
              <w:t>фреймворка</w:t>
            </w:r>
            <w:proofErr w:type="spellEnd"/>
            <w:r w:rsidRPr="00FD0B25">
              <w:rPr>
                <w:rFonts w:ascii="Times New Roman" w:hAnsi="Times New Roman" w:cs="Times New Roman"/>
                <w:sz w:val="24"/>
                <w:szCs w:val="24"/>
              </w:rPr>
              <w:t xml:space="preserve"> (компоненты, состояние, маршрутизация и т.д.).</w:t>
            </w:r>
          </w:p>
        </w:tc>
        <w:tc>
          <w:tcPr>
            <w:tcW w:w="2784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FD0B25" w:rsidRPr="00FD0B25" w:rsidRDefault="00FD0B25" w:rsidP="00FD0B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B25">
              <w:rPr>
                <w:rFonts w:ascii="Times New Roman" w:hAnsi="Times New Roman" w:cs="Times New Roman"/>
                <w:sz w:val="24"/>
                <w:szCs w:val="24"/>
              </w:rPr>
              <w:t xml:space="preserve">Анализ итогового проекта, разработанного с использованием </w:t>
            </w:r>
            <w:proofErr w:type="spellStart"/>
            <w:r w:rsidRPr="00FD0B25">
              <w:rPr>
                <w:rFonts w:ascii="Times New Roman" w:hAnsi="Times New Roman" w:cs="Times New Roman"/>
                <w:sz w:val="24"/>
                <w:szCs w:val="24"/>
              </w:rPr>
              <w:t>фреймворков</w:t>
            </w:r>
            <w:proofErr w:type="spellEnd"/>
            <w:r w:rsidRPr="00FD0B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D0B25" w:rsidRPr="00FD0B25" w:rsidTr="00363908">
        <w:tc>
          <w:tcPr>
            <w:tcW w:w="2244" w:type="dxa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FD0B25" w:rsidRPr="00FD0B25" w:rsidRDefault="00FD0B25" w:rsidP="00FD0B2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B25">
              <w:rPr>
                <w:rFonts w:ascii="Times New Roman" w:hAnsi="Times New Roman" w:cs="Times New Roman"/>
                <w:sz w:val="24"/>
                <w:szCs w:val="24"/>
              </w:rPr>
              <w:t>ОК5 Осуществлять устную и письменную коммуникацию.</w:t>
            </w:r>
          </w:p>
          <w:p w:rsidR="00FD0B25" w:rsidRPr="00FD0B25" w:rsidRDefault="00FD0B25" w:rsidP="00FD0B2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B25" w:rsidRPr="00FD0B25" w:rsidRDefault="00FD0B25" w:rsidP="00FD0B2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FD0B25" w:rsidRPr="00FD0B25" w:rsidRDefault="00FD0B25" w:rsidP="00FD0B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B25">
              <w:rPr>
                <w:rFonts w:ascii="Times New Roman" w:hAnsi="Times New Roman" w:cs="Times New Roman"/>
                <w:sz w:val="24"/>
                <w:szCs w:val="24"/>
              </w:rPr>
              <w:t>Оценка «отлично»: Техническая документация к проекту (README, описание API) составлена четко и понятно. Студент ясно и структурированно излагает мысли при защите проекта, аргументирует свои решения.</w:t>
            </w:r>
          </w:p>
        </w:tc>
        <w:tc>
          <w:tcPr>
            <w:tcW w:w="2784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FD0B25" w:rsidRPr="00FD0B25" w:rsidRDefault="00FD0B25" w:rsidP="00FD0B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B25">
              <w:rPr>
                <w:rFonts w:ascii="Times New Roman" w:hAnsi="Times New Roman" w:cs="Times New Roman"/>
                <w:sz w:val="24"/>
                <w:szCs w:val="24"/>
              </w:rPr>
              <w:t>Защита проекта (устная презентация</w:t>
            </w:r>
            <w:proofErr w:type="gramStart"/>
            <w:r w:rsidRPr="00FD0B25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r w:rsidRPr="00FD0B25">
              <w:rPr>
                <w:rFonts w:ascii="Times New Roman" w:hAnsi="Times New Roman" w:cs="Times New Roman"/>
                <w:sz w:val="24"/>
                <w:szCs w:val="24"/>
              </w:rPr>
              <w:br/>
              <w:t>Оценка</w:t>
            </w:r>
            <w:proofErr w:type="gramEnd"/>
            <w:r w:rsidRPr="00FD0B25">
              <w:rPr>
                <w:rFonts w:ascii="Times New Roman" w:hAnsi="Times New Roman" w:cs="Times New Roman"/>
                <w:sz w:val="24"/>
                <w:szCs w:val="24"/>
              </w:rPr>
              <w:t xml:space="preserve"> письменной документации к проекту.</w:t>
            </w:r>
          </w:p>
        </w:tc>
      </w:tr>
      <w:tr w:rsidR="00FD0B25" w:rsidRPr="00FD0B25" w:rsidTr="00363908">
        <w:tc>
          <w:tcPr>
            <w:tcW w:w="9735" w:type="dxa"/>
            <w:gridSpan w:val="3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FD0B25" w:rsidRPr="00FD0B25" w:rsidRDefault="00FD0B25" w:rsidP="00FD0B2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B25">
              <w:rPr>
                <w:rFonts w:ascii="Times New Roman" w:hAnsi="Times New Roman" w:cs="Times New Roman"/>
                <w:sz w:val="24"/>
                <w:szCs w:val="24"/>
              </w:rPr>
              <w:t>Сквозные компетенции</w:t>
            </w:r>
          </w:p>
        </w:tc>
      </w:tr>
      <w:tr w:rsidR="00FD0B25" w:rsidRPr="00FD0B25" w:rsidTr="00363908">
        <w:tc>
          <w:tcPr>
            <w:tcW w:w="2244" w:type="dxa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FD0B25" w:rsidRPr="00FD0B25" w:rsidRDefault="00FD0B25" w:rsidP="00FD0B2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 3, ОК 4 </w:t>
            </w:r>
          </w:p>
          <w:p w:rsidR="00FD0B25" w:rsidRPr="00FD0B25" w:rsidRDefault="00FD0B25" w:rsidP="00FD0B2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B25">
              <w:rPr>
                <w:rFonts w:ascii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  <w:p w:rsidR="00FD0B25" w:rsidRPr="00FD0B25" w:rsidRDefault="00FD0B25" w:rsidP="00FD0B2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B25" w:rsidRPr="00FD0B25" w:rsidRDefault="00FD0B25" w:rsidP="00FD0B2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FD0B25" w:rsidRPr="00FD0B25" w:rsidRDefault="00FD0B25" w:rsidP="00FD0B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B25">
              <w:rPr>
                <w:rFonts w:ascii="Times New Roman" w:hAnsi="Times New Roman" w:cs="Times New Roman"/>
                <w:sz w:val="24"/>
                <w:szCs w:val="24"/>
              </w:rPr>
              <w:t>Оценка «отлично»: Студент проявляет инициативу в изучении новых технологий, не входящих в программу, качественно и в срок выполняет все этапы проекта, демонстрирует личностный рост в течение курса.</w:t>
            </w:r>
          </w:p>
          <w:p w:rsidR="00FD0B25" w:rsidRPr="00FD0B25" w:rsidRDefault="00FD0B25" w:rsidP="00FD0B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B25" w:rsidRPr="00FD0B25" w:rsidRDefault="00FD0B25" w:rsidP="00FD0B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4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FD0B25" w:rsidRPr="00FD0B25" w:rsidRDefault="00FD0B25" w:rsidP="00FD0B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B25">
              <w:rPr>
                <w:rFonts w:ascii="Times New Roman" w:hAnsi="Times New Roman" w:cs="Times New Roman"/>
                <w:sz w:val="24"/>
                <w:szCs w:val="24"/>
              </w:rPr>
              <w:t>Наблюдение в течение курса.</w:t>
            </w:r>
            <w:r w:rsidRPr="00FD0B25">
              <w:rPr>
                <w:rFonts w:ascii="Times New Roman" w:hAnsi="Times New Roman" w:cs="Times New Roman"/>
                <w:sz w:val="24"/>
                <w:szCs w:val="24"/>
              </w:rPr>
              <w:br/>
              <w:t>Анализ самоотчетов и рефлексии.</w:t>
            </w:r>
            <w:r w:rsidRPr="00FD0B25">
              <w:rPr>
                <w:rFonts w:ascii="Times New Roman" w:hAnsi="Times New Roman" w:cs="Times New Roman"/>
                <w:sz w:val="24"/>
                <w:szCs w:val="24"/>
              </w:rPr>
              <w:br/>
              <w:t>Рецензирование портфолио.</w:t>
            </w:r>
          </w:p>
          <w:p w:rsidR="00FD0B25" w:rsidRPr="00FD0B25" w:rsidRDefault="00FD0B25" w:rsidP="00FD0B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B25" w:rsidRPr="00FD0B25" w:rsidRDefault="00FD0B25" w:rsidP="00FD0B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D0B25" w:rsidRPr="00FD0B25" w:rsidRDefault="00FD0B25" w:rsidP="00FD0B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D0B25" w:rsidRPr="00FD0B25" w:rsidSect="00FD0B2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Полужирный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402"/>
    <w:multiLevelType w:val="multilevel"/>
    <w:tmpl w:val="00000885"/>
    <w:lvl w:ilvl="0">
      <w:start w:val="9"/>
      <w:numFmt w:val="decimal"/>
      <w:lvlText w:val="%1"/>
      <w:lvlJc w:val="left"/>
      <w:pPr>
        <w:ind w:left="1319" w:hanging="900"/>
      </w:pPr>
    </w:lvl>
    <w:lvl w:ilvl="1">
      <w:start w:val="2"/>
      <w:numFmt w:val="decimal"/>
      <w:lvlText w:val="%1.%2"/>
      <w:lvlJc w:val="left"/>
      <w:pPr>
        <w:ind w:left="1319" w:hanging="900"/>
      </w:pPr>
    </w:lvl>
    <w:lvl w:ilvl="2">
      <w:start w:val="7"/>
      <w:numFmt w:val="decimal"/>
      <w:lvlText w:val="%1.%2.%3"/>
      <w:lvlJc w:val="left"/>
      <w:pPr>
        <w:ind w:left="1319" w:hanging="900"/>
      </w:pPr>
      <w:rPr>
        <w:rFonts w:ascii="Times New Roman" w:hAnsi="Times New Roman" w:cs="Times New Roman"/>
        <w:b w:val="0"/>
        <w:bCs w:val="0"/>
        <w:spacing w:val="-2"/>
        <w:w w:val="99"/>
        <w:sz w:val="24"/>
        <w:szCs w:val="24"/>
      </w:rPr>
    </w:lvl>
    <w:lvl w:ilvl="3">
      <w:start w:val="1"/>
      <w:numFmt w:val="decimal"/>
      <w:lvlText w:val="%4."/>
      <w:lvlJc w:val="left"/>
      <w:pPr>
        <w:ind w:left="540" w:hanging="360"/>
      </w:pPr>
      <w:rPr>
        <w:rFonts w:ascii="Times New Roman" w:hAnsi="Times New Roman" w:cs="Times New Roman"/>
        <w:b/>
        <w:bCs/>
        <w:spacing w:val="-3"/>
        <w:w w:val="99"/>
        <w:sz w:val="24"/>
        <w:szCs w:val="24"/>
      </w:rPr>
    </w:lvl>
    <w:lvl w:ilvl="4">
      <w:start w:val="1"/>
      <w:numFmt w:val="decimal"/>
      <w:lvlText w:val="%4.%5."/>
      <w:lvlJc w:val="left"/>
      <w:pPr>
        <w:ind w:left="1025" w:hanging="420"/>
      </w:pPr>
      <w:rPr>
        <w:rFonts w:ascii="Times New Roman" w:hAnsi="Times New Roman" w:cs="Times New Roman"/>
        <w:b/>
        <w:bCs/>
        <w:spacing w:val="-4"/>
        <w:w w:val="99"/>
        <w:sz w:val="24"/>
        <w:szCs w:val="24"/>
      </w:rPr>
    </w:lvl>
    <w:lvl w:ilvl="5">
      <w:numFmt w:val="bullet"/>
      <w:lvlText w:val="•"/>
      <w:lvlJc w:val="left"/>
      <w:pPr>
        <w:ind w:left="3767" w:hanging="420"/>
      </w:pPr>
    </w:lvl>
    <w:lvl w:ilvl="6">
      <w:numFmt w:val="bullet"/>
      <w:lvlText w:val="•"/>
      <w:lvlJc w:val="left"/>
      <w:pPr>
        <w:ind w:left="4991" w:hanging="420"/>
      </w:pPr>
    </w:lvl>
    <w:lvl w:ilvl="7">
      <w:numFmt w:val="bullet"/>
      <w:lvlText w:val="•"/>
      <w:lvlJc w:val="left"/>
      <w:pPr>
        <w:ind w:left="6215" w:hanging="420"/>
      </w:pPr>
    </w:lvl>
    <w:lvl w:ilvl="8">
      <w:numFmt w:val="bullet"/>
      <w:lvlText w:val="•"/>
      <w:lvlJc w:val="left"/>
      <w:pPr>
        <w:ind w:left="7438" w:hanging="420"/>
      </w:pPr>
    </w:lvl>
  </w:abstractNum>
  <w:abstractNum w:abstractNumId="1">
    <w:nsid w:val="00000403"/>
    <w:multiLevelType w:val="multilevel"/>
    <w:tmpl w:val="00000886"/>
    <w:lvl w:ilvl="0">
      <w:start w:val="1"/>
      <w:numFmt w:val="decimal"/>
      <w:lvlText w:val="%1"/>
      <w:lvlJc w:val="left"/>
      <w:pPr>
        <w:ind w:left="648" w:hanging="420"/>
      </w:pPr>
    </w:lvl>
    <w:lvl w:ilvl="1">
      <w:start w:val="1"/>
      <w:numFmt w:val="decimal"/>
      <w:lvlText w:val="%1.%2."/>
      <w:lvlJc w:val="left"/>
      <w:pPr>
        <w:ind w:left="648" w:hanging="420"/>
      </w:pPr>
      <w:rPr>
        <w:rFonts w:ascii="Times New Roman" w:hAnsi="Times New Roman" w:cs="Times New Roman"/>
        <w:b/>
        <w:bCs/>
        <w:spacing w:val="-3"/>
        <w:w w:val="99"/>
        <w:sz w:val="24"/>
        <w:szCs w:val="24"/>
      </w:rPr>
    </w:lvl>
    <w:lvl w:ilvl="2">
      <w:start w:val="1"/>
      <w:numFmt w:val="decimal"/>
      <w:lvlText w:val="%1.%2.%3."/>
      <w:lvlJc w:val="left"/>
      <w:pPr>
        <w:ind w:left="1308" w:hanging="721"/>
      </w:pPr>
      <w:rPr>
        <w:rFonts w:ascii="Times New Roman" w:hAnsi="Times New Roman" w:cs="Times New Roman"/>
        <w:b w:val="0"/>
        <w:bCs w:val="0"/>
        <w:spacing w:val="-4"/>
        <w:w w:val="99"/>
        <w:sz w:val="24"/>
        <w:szCs w:val="24"/>
      </w:rPr>
    </w:lvl>
    <w:lvl w:ilvl="3">
      <w:numFmt w:val="bullet"/>
      <w:lvlText w:val="•"/>
      <w:lvlJc w:val="left"/>
      <w:pPr>
        <w:ind w:left="3385" w:hanging="721"/>
      </w:pPr>
    </w:lvl>
    <w:lvl w:ilvl="4">
      <w:numFmt w:val="bullet"/>
      <w:lvlText w:val="•"/>
      <w:lvlJc w:val="left"/>
      <w:pPr>
        <w:ind w:left="4428" w:hanging="721"/>
      </w:pPr>
    </w:lvl>
    <w:lvl w:ilvl="5">
      <w:numFmt w:val="bullet"/>
      <w:lvlText w:val="•"/>
      <w:lvlJc w:val="left"/>
      <w:pPr>
        <w:ind w:left="5471" w:hanging="721"/>
      </w:pPr>
    </w:lvl>
    <w:lvl w:ilvl="6">
      <w:numFmt w:val="bullet"/>
      <w:lvlText w:val="•"/>
      <w:lvlJc w:val="left"/>
      <w:pPr>
        <w:ind w:left="6514" w:hanging="721"/>
      </w:pPr>
    </w:lvl>
    <w:lvl w:ilvl="7">
      <w:numFmt w:val="bullet"/>
      <w:lvlText w:val="•"/>
      <w:lvlJc w:val="left"/>
      <w:pPr>
        <w:ind w:left="7557" w:hanging="721"/>
      </w:pPr>
    </w:lvl>
    <w:lvl w:ilvl="8">
      <w:numFmt w:val="bullet"/>
      <w:lvlText w:val="•"/>
      <w:lvlJc w:val="left"/>
      <w:pPr>
        <w:ind w:left="8600" w:hanging="721"/>
      </w:pPr>
    </w:lvl>
  </w:abstractNum>
  <w:abstractNum w:abstractNumId="2">
    <w:nsid w:val="00000404"/>
    <w:multiLevelType w:val="multilevel"/>
    <w:tmpl w:val="00000887"/>
    <w:lvl w:ilvl="0">
      <w:start w:val="3"/>
      <w:numFmt w:val="decimal"/>
      <w:lvlText w:val="%1"/>
      <w:lvlJc w:val="left"/>
      <w:pPr>
        <w:ind w:left="1073" w:hanging="600"/>
      </w:pPr>
    </w:lvl>
    <w:lvl w:ilvl="1">
      <w:start w:val="2"/>
      <w:numFmt w:val="decimal"/>
      <w:lvlText w:val="%1.%2"/>
      <w:lvlJc w:val="left"/>
      <w:pPr>
        <w:ind w:left="1073" w:hanging="600"/>
      </w:pPr>
    </w:lvl>
    <w:lvl w:ilvl="2">
      <w:start w:val="1"/>
      <w:numFmt w:val="decimal"/>
      <w:lvlText w:val="%1.%2.%3."/>
      <w:lvlJc w:val="left"/>
      <w:pPr>
        <w:ind w:left="1073" w:hanging="600"/>
      </w:pPr>
      <w:rPr>
        <w:rFonts w:ascii="Times New Roman" w:hAnsi="Times New Roman" w:cs="Times New Roman"/>
        <w:b/>
        <w:bCs/>
        <w:spacing w:val="-2"/>
        <w:w w:val="99"/>
        <w:sz w:val="24"/>
        <w:szCs w:val="24"/>
      </w:rPr>
    </w:lvl>
    <w:lvl w:ilvl="3">
      <w:numFmt w:val="bullet"/>
      <w:lvlText w:val="•"/>
      <w:lvlJc w:val="left"/>
      <w:pPr>
        <w:ind w:left="3883" w:hanging="600"/>
      </w:pPr>
    </w:lvl>
    <w:lvl w:ilvl="4">
      <w:numFmt w:val="bullet"/>
      <w:lvlText w:val="•"/>
      <w:lvlJc w:val="left"/>
      <w:pPr>
        <w:ind w:left="4818" w:hanging="600"/>
      </w:pPr>
    </w:lvl>
    <w:lvl w:ilvl="5">
      <w:numFmt w:val="bullet"/>
      <w:lvlText w:val="•"/>
      <w:lvlJc w:val="left"/>
      <w:pPr>
        <w:ind w:left="5753" w:hanging="600"/>
      </w:pPr>
    </w:lvl>
    <w:lvl w:ilvl="6">
      <w:numFmt w:val="bullet"/>
      <w:lvlText w:val="•"/>
      <w:lvlJc w:val="left"/>
      <w:pPr>
        <w:ind w:left="6687" w:hanging="600"/>
      </w:pPr>
    </w:lvl>
    <w:lvl w:ilvl="7">
      <w:numFmt w:val="bullet"/>
      <w:lvlText w:val="•"/>
      <w:lvlJc w:val="left"/>
      <w:pPr>
        <w:ind w:left="7622" w:hanging="600"/>
      </w:pPr>
    </w:lvl>
    <w:lvl w:ilvl="8">
      <w:numFmt w:val="bullet"/>
      <w:lvlText w:val="•"/>
      <w:lvlJc w:val="left"/>
      <w:pPr>
        <w:ind w:left="8557" w:hanging="600"/>
      </w:pPr>
    </w:lvl>
  </w:abstractNum>
  <w:abstractNum w:abstractNumId="3">
    <w:nsid w:val="0F71135F"/>
    <w:multiLevelType w:val="hybridMultilevel"/>
    <w:tmpl w:val="56FA1132"/>
    <w:lvl w:ilvl="0" w:tplc="46F47718">
      <w:start w:val="1"/>
      <w:numFmt w:val="decimal"/>
      <w:lvlText w:val="%1."/>
      <w:lvlJc w:val="left"/>
      <w:pPr>
        <w:ind w:left="119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13" w:hanging="360"/>
      </w:pPr>
    </w:lvl>
    <w:lvl w:ilvl="2" w:tplc="0419001B" w:tentative="1">
      <w:start w:val="1"/>
      <w:numFmt w:val="lowerRoman"/>
      <w:lvlText w:val="%3."/>
      <w:lvlJc w:val="right"/>
      <w:pPr>
        <w:ind w:left="2633" w:hanging="180"/>
      </w:pPr>
    </w:lvl>
    <w:lvl w:ilvl="3" w:tplc="0419000F" w:tentative="1">
      <w:start w:val="1"/>
      <w:numFmt w:val="decimal"/>
      <w:lvlText w:val="%4."/>
      <w:lvlJc w:val="left"/>
      <w:pPr>
        <w:ind w:left="3353" w:hanging="360"/>
      </w:pPr>
    </w:lvl>
    <w:lvl w:ilvl="4" w:tplc="04190019" w:tentative="1">
      <w:start w:val="1"/>
      <w:numFmt w:val="lowerLetter"/>
      <w:lvlText w:val="%5."/>
      <w:lvlJc w:val="left"/>
      <w:pPr>
        <w:ind w:left="4073" w:hanging="360"/>
      </w:pPr>
    </w:lvl>
    <w:lvl w:ilvl="5" w:tplc="0419001B" w:tentative="1">
      <w:start w:val="1"/>
      <w:numFmt w:val="lowerRoman"/>
      <w:lvlText w:val="%6."/>
      <w:lvlJc w:val="right"/>
      <w:pPr>
        <w:ind w:left="4793" w:hanging="180"/>
      </w:pPr>
    </w:lvl>
    <w:lvl w:ilvl="6" w:tplc="0419000F" w:tentative="1">
      <w:start w:val="1"/>
      <w:numFmt w:val="decimal"/>
      <w:lvlText w:val="%7."/>
      <w:lvlJc w:val="left"/>
      <w:pPr>
        <w:ind w:left="5513" w:hanging="360"/>
      </w:pPr>
    </w:lvl>
    <w:lvl w:ilvl="7" w:tplc="04190019" w:tentative="1">
      <w:start w:val="1"/>
      <w:numFmt w:val="lowerLetter"/>
      <w:lvlText w:val="%8."/>
      <w:lvlJc w:val="left"/>
      <w:pPr>
        <w:ind w:left="6233" w:hanging="360"/>
      </w:pPr>
    </w:lvl>
    <w:lvl w:ilvl="8" w:tplc="0419001B" w:tentative="1">
      <w:start w:val="1"/>
      <w:numFmt w:val="lowerRoman"/>
      <w:lvlText w:val="%9."/>
      <w:lvlJc w:val="right"/>
      <w:pPr>
        <w:ind w:left="6953" w:hanging="180"/>
      </w:pPr>
    </w:lvl>
  </w:abstractNum>
  <w:abstractNum w:abstractNumId="4">
    <w:nsid w:val="24F0381A"/>
    <w:multiLevelType w:val="hybridMultilevel"/>
    <w:tmpl w:val="052A6E9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328555B9"/>
    <w:multiLevelType w:val="multilevel"/>
    <w:tmpl w:val="CFDE13B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3C67C00"/>
    <w:multiLevelType w:val="multilevel"/>
    <w:tmpl w:val="E1A2A0FE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2"/>
      <w:numFmt w:val="decimal"/>
      <w:lvlText w:val="%1.%2."/>
      <w:lvlJc w:val="left"/>
      <w:pPr>
        <w:ind w:left="1325" w:hanging="720"/>
      </w:pPr>
      <w:rPr>
        <w:rFonts w:asciiTheme="minorHAnsi" w:hAnsiTheme="minorHAnsi" w:hint="default"/>
      </w:rPr>
    </w:lvl>
    <w:lvl w:ilvl="2">
      <w:start w:val="1"/>
      <w:numFmt w:val="decimal"/>
      <w:lvlText w:val="%1.%2.%3."/>
      <w:lvlJc w:val="left"/>
      <w:pPr>
        <w:ind w:left="1930" w:hanging="720"/>
      </w:pPr>
      <w:rPr>
        <w:rFonts w:asciiTheme="minorHAnsi" w:hAnsiTheme="minorHAnsi" w:hint="default"/>
      </w:rPr>
    </w:lvl>
    <w:lvl w:ilvl="3">
      <w:start w:val="1"/>
      <w:numFmt w:val="decimal"/>
      <w:lvlText w:val="%1.%2.%3.%4."/>
      <w:lvlJc w:val="left"/>
      <w:pPr>
        <w:ind w:left="2895" w:hanging="1080"/>
      </w:pPr>
      <w:rPr>
        <w:rFonts w:asciiTheme="minorHAnsi" w:hAnsiTheme="minorHAnsi" w:hint="default"/>
      </w:rPr>
    </w:lvl>
    <w:lvl w:ilvl="4">
      <w:start w:val="1"/>
      <w:numFmt w:val="decimal"/>
      <w:lvlText w:val="%1.%2.%3.%4.%5."/>
      <w:lvlJc w:val="left"/>
      <w:pPr>
        <w:ind w:left="3500" w:hanging="1080"/>
      </w:pPr>
      <w:rPr>
        <w:rFonts w:asciiTheme="minorHAnsi" w:hAnsiTheme="minorHAnsi" w:hint="default"/>
      </w:rPr>
    </w:lvl>
    <w:lvl w:ilvl="5">
      <w:start w:val="1"/>
      <w:numFmt w:val="decimal"/>
      <w:lvlText w:val="%1.%2.%3.%4.%5.%6."/>
      <w:lvlJc w:val="left"/>
      <w:pPr>
        <w:ind w:left="4465" w:hanging="1440"/>
      </w:pPr>
      <w:rPr>
        <w:rFonts w:asciiTheme="minorHAnsi" w:hAnsiTheme="minorHAnsi" w:hint="default"/>
      </w:rPr>
    </w:lvl>
    <w:lvl w:ilvl="6">
      <w:start w:val="1"/>
      <w:numFmt w:val="decimal"/>
      <w:lvlText w:val="%1.%2.%3.%4.%5.%6.%7."/>
      <w:lvlJc w:val="left"/>
      <w:pPr>
        <w:ind w:left="5070" w:hanging="1440"/>
      </w:pPr>
      <w:rPr>
        <w:rFonts w:asciiTheme="minorHAnsi" w:hAnsiTheme="minorHAnsi" w:hint="default"/>
      </w:rPr>
    </w:lvl>
    <w:lvl w:ilvl="7">
      <w:start w:val="1"/>
      <w:numFmt w:val="decimal"/>
      <w:lvlText w:val="%1.%2.%3.%4.%5.%6.%7.%8."/>
      <w:lvlJc w:val="left"/>
      <w:pPr>
        <w:ind w:left="6035" w:hanging="1800"/>
      </w:pPr>
      <w:rPr>
        <w:rFonts w:asciiTheme="minorHAnsi" w:hAnsiTheme="minorHAnsi" w:hint="default"/>
      </w:rPr>
    </w:lvl>
    <w:lvl w:ilvl="8">
      <w:start w:val="1"/>
      <w:numFmt w:val="decimal"/>
      <w:lvlText w:val="%1.%2.%3.%4.%5.%6.%7.%8.%9."/>
      <w:lvlJc w:val="left"/>
      <w:pPr>
        <w:ind w:left="6640" w:hanging="1800"/>
      </w:pPr>
      <w:rPr>
        <w:rFonts w:asciiTheme="minorHAnsi" w:hAnsiTheme="minorHAnsi" w:hint="default"/>
      </w:rPr>
    </w:lvl>
  </w:abstractNum>
  <w:abstractNum w:abstractNumId="7">
    <w:nsid w:val="34CC23C3"/>
    <w:multiLevelType w:val="hybridMultilevel"/>
    <w:tmpl w:val="6D54B8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BC00A8"/>
    <w:multiLevelType w:val="multilevel"/>
    <w:tmpl w:val="8A7C6152"/>
    <w:lvl w:ilvl="0">
      <w:start w:val="3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1"/>
      <w:numFmt w:val="decimal"/>
      <w:lvlText w:val="%1.%2."/>
      <w:lvlJc w:val="left"/>
      <w:pPr>
        <w:ind w:left="314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5560" w:hanging="720"/>
      </w:pPr>
      <w:rPr>
        <w:rFonts w:asciiTheme="minorHAnsi" w:hAnsiTheme="minorHAnsi" w:hint="default"/>
      </w:rPr>
    </w:lvl>
    <w:lvl w:ilvl="3">
      <w:start w:val="1"/>
      <w:numFmt w:val="decimal"/>
      <w:lvlText w:val="%1.%2.%3.%4."/>
      <w:lvlJc w:val="left"/>
      <w:pPr>
        <w:ind w:left="8340" w:hanging="1080"/>
      </w:pPr>
      <w:rPr>
        <w:rFonts w:asciiTheme="minorHAnsi" w:hAnsiTheme="minorHAnsi" w:hint="default"/>
      </w:rPr>
    </w:lvl>
    <w:lvl w:ilvl="4">
      <w:start w:val="1"/>
      <w:numFmt w:val="decimal"/>
      <w:lvlText w:val="%1.%2.%3.%4.%5."/>
      <w:lvlJc w:val="left"/>
      <w:pPr>
        <w:ind w:left="10760" w:hanging="1080"/>
      </w:pPr>
      <w:rPr>
        <w:rFonts w:asciiTheme="minorHAnsi" w:hAnsiTheme="minorHAnsi" w:hint="default"/>
      </w:rPr>
    </w:lvl>
    <w:lvl w:ilvl="5">
      <w:start w:val="1"/>
      <w:numFmt w:val="decimal"/>
      <w:lvlText w:val="%1.%2.%3.%4.%5.%6."/>
      <w:lvlJc w:val="left"/>
      <w:pPr>
        <w:ind w:left="13540" w:hanging="1440"/>
      </w:pPr>
      <w:rPr>
        <w:rFonts w:asciiTheme="minorHAnsi" w:hAnsiTheme="minorHAnsi" w:hint="default"/>
      </w:rPr>
    </w:lvl>
    <w:lvl w:ilvl="6">
      <w:start w:val="1"/>
      <w:numFmt w:val="decimal"/>
      <w:lvlText w:val="%1.%2.%3.%4.%5.%6.%7."/>
      <w:lvlJc w:val="left"/>
      <w:pPr>
        <w:ind w:left="15960" w:hanging="1440"/>
      </w:pPr>
      <w:rPr>
        <w:rFonts w:asciiTheme="minorHAnsi" w:hAnsiTheme="minorHAnsi" w:hint="default"/>
      </w:rPr>
    </w:lvl>
    <w:lvl w:ilvl="7">
      <w:start w:val="1"/>
      <w:numFmt w:val="decimal"/>
      <w:lvlText w:val="%1.%2.%3.%4.%5.%6.%7.%8."/>
      <w:lvlJc w:val="left"/>
      <w:pPr>
        <w:ind w:left="18740" w:hanging="1800"/>
      </w:pPr>
      <w:rPr>
        <w:rFonts w:asciiTheme="minorHAnsi" w:hAnsiTheme="minorHAnsi" w:hint="default"/>
      </w:rPr>
    </w:lvl>
    <w:lvl w:ilvl="8">
      <w:start w:val="1"/>
      <w:numFmt w:val="decimal"/>
      <w:lvlText w:val="%1.%2.%3.%4.%5.%6.%7.%8.%9."/>
      <w:lvlJc w:val="left"/>
      <w:pPr>
        <w:ind w:left="21160" w:hanging="1800"/>
      </w:pPr>
      <w:rPr>
        <w:rFonts w:asciiTheme="minorHAnsi" w:hAnsiTheme="minorHAnsi" w:hint="default"/>
      </w:rPr>
    </w:lvl>
  </w:abstractNum>
  <w:abstractNum w:abstractNumId="9">
    <w:nsid w:val="66A76755"/>
    <w:multiLevelType w:val="hybridMultilevel"/>
    <w:tmpl w:val="62D2707E"/>
    <w:lvl w:ilvl="0" w:tplc="4B8498D4">
      <w:start w:val="1"/>
      <w:numFmt w:val="decimal"/>
      <w:lvlText w:val="%1."/>
      <w:lvlJc w:val="left"/>
      <w:pPr>
        <w:ind w:left="119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13" w:hanging="360"/>
      </w:pPr>
    </w:lvl>
    <w:lvl w:ilvl="2" w:tplc="0419001B" w:tentative="1">
      <w:start w:val="1"/>
      <w:numFmt w:val="lowerRoman"/>
      <w:lvlText w:val="%3."/>
      <w:lvlJc w:val="right"/>
      <w:pPr>
        <w:ind w:left="2633" w:hanging="180"/>
      </w:pPr>
    </w:lvl>
    <w:lvl w:ilvl="3" w:tplc="0419000F" w:tentative="1">
      <w:start w:val="1"/>
      <w:numFmt w:val="decimal"/>
      <w:lvlText w:val="%4."/>
      <w:lvlJc w:val="left"/>
      <w:pPr>
        <w:ind w:left="3353" w:hanging="360"/>
      </w:pPr>
    </w:lvl>
    <w:lvl w:ilvl="4" w:tplc="04190019" w:tentative="1">
      <w:start w:val="1"/>
      <w:numFmt w:val="lowerLetter"/>
      <w:lvlText w:val="%5."/>
      <w:lvlJc w:val="left"/>
      <w:pPr>
        <w:ind w:left="4073" w:hanging="360"/>
      </w:pPr>
    </w:lvl>
    <w:lvl w:ilvl="5" w:tplc="0419001B" w:tentative="1">
      <w:start w:val="1"/>
      <w:numFmt w:val="lowerRoman"/>
      <w:lvlText w:val="%6."/>
      <w:lvlJc w:val="right"/>
      <w:pPr>
        <w:ind w:left="4793" w:hanging="180"/>
      </w:pPr>
    </w:lvl>
    <w:lvl w:ilvl="6" w:tplc="0419000F" w:tentative="1">
      <w:start w:val="1"/>
      <w:numFmt w:val="decimal"/>
      <w:lvlText w:val="%7."/>
      <w:lvlJc w:val="left"/>
      <w:pPr>
        <w:ind w:left="5513" w:hanging="360"/>
      </w:pPr>
    </w:lvl>
    <w:lvl w:ilvl="7" w:tplc="04190019" w:tentative="1">
      <w:start w:val="1"/>
      <w:numFmt w:val="lowerLetter"/>
      <w:lvlText w:val="%8."/>
      <w:lvlJc w:val="left"/>
      <w:pPr>
        <w:ind w:left="6233" w:hanging="360"/>
      </w:pPr>
    </w:lvl>
    <w:lvl w:ilvl="8" w:tplc="0419001B" w:tentative="1">
      <w:start w:val="1"/>
      <w:numFmt w:val="lowerRoman"/>
      <w:lvlText w:val="%9."/>
      <w:lvlJc w:val="right"/>
      <w:pPr>
        <w:ind w:left="6953" w:hanging="18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2"/>
  </w:num>
  <w:num w:numId="5">
    <w:abstractNumId w:val="9"/>
  </w:num>
  <w:num w:numId="6">
    <w:abstractNumId w:val="3"/>
  </w:num>
  <w:num w:numId="7">
    <w:abstractNumId w:val="8"/>
  </w:num>
  <w:num w:numId="8">
    <w:abstractNumId w:val="5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B25"/>
    <w:rsid w:val="00641210"/>
    <w:rsid w:val="00FD0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19DDD5-E364-4480-BD03-15076F232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0B25"/>
    <w:pPr>
      <w:spacing w:after="200" w:line="276" w:lineRule="auto"/>
    </w:pPr>
    <w:rPr>
      <w:rFonts w:ascii="Batang" w:eastAsia="Cambria Math" w:hAnsi="Batang" w:cs="Cambria Math"/>
      <w:lang w:eastAsia="ru-RU"/>
    </w:rPr>
  </w:style>
  <w:style w:type="paragraph" w:styleId="1">
    <w:name w:val="heading 1"/>
    <w:basedOn w:val="a"/>
    <w:next w:val="a"/>
    <w:link w:val="10"/>
    <w:uiPriority w:val="1"/>
    <w:qFormat/>
    <w:rsid w:val="00FD0B25"/>
    <w:pPr>
      <w:widowControl w:val="0"/>
      <w:autoSpaceDE w:val="0"/>
      <w:autoSpaceDN w:val="0"/>
      <w:adjustRightInd w:val="0"/>
      <w:spacing w:after="0" w:line="240" w:lineRule="auto"/>
      <w:ind w:left="102" w:hanging="420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FD0B25"/>
    <w:rPr>
      <w:rFonts w:ascii="Tahoma" w:eastAsia="Tahoma" w:hAnsi="Tahoma" w:cs="Tahoma"/>
      <w:shd w:val="clear" w:color="auto" w:fill="FFFFFF"/>
    </w:rPr>
  </w:style>
  <w:style w:type="paragraph" w:customStyle="1" w:styleId="11">
    <w:name w:val="Основной текст1"/>
    <w:basedOn w:val="a"/>
    <w:link w:val="a3"/>
    <w:rsid w:val="00FD0B25"/>
    <w:pPr>
      <w:widowControl w:val="0"/>
      <w:shd w:val="clear" w:color="auto" w:fill="FFFFFF"/>
      <w:spacing w:after="20" w:line="302" w:lineRule="auto"/>
    </w:pPr>
    <w:rPr>
      <w:rFonts w:ascii="Tahoma" w:eastAsia="Tahoma" w:hAnsi="Tahoma" w:cs="Tahoma"/>
      <w:lang w:eastAsia="en-US"/>
    </w:rPr>
  </w:style>
  <w:style w:type="paragraph" w:customStyle="1" w:styleId="Standard">
    <w:name w:val="Standard"/>
    <w:rsid w:val="00FD0B25"/>
    <w:pPr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1"/>
    <w:rsid w:val="00FD0B2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ody Text"/>
    <w:basedOn w:val="a"/>
    <w:link w:val="a5"/>
    <w:uiPriority w:val="1"/>
    <w:qFormat/>
    <w:rsid w:val="00FD0B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FD0B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aliases w:val="Этапы,Содержание. 2 уровень,List Paragraph"/>
    <w:basedOn w:val="a"/>
    <w:link w:val="a7"/>
    <w:uiPriority w:val="34"/>
    <w:qFormat/>
    <w:rsid w:val="00FD0B25"/>
    <w:pPr>
      <w:widowControl w:val="0"/>
      <w:autoSpaceDE w:val="0"/>
      <w:autoSpaceDN w:val="0"/>
      <w:adjustRightInd w:val="0"/>
      <w:spacing w:after="0" w:line="240" w:lineRule="auto"/>
      <w:ind w:left="1073" w:hanging="4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FD0B25"/>
    <w:pPr>
      <w:widowControl w:val="0"/>
      <w:autoSpaceDE w:val="0"/>
      <w:autoSpaceDN w:val="0"/>
      <w:adjustRightInd w:val="0"/>
      <w:spacing w:after="0" w:line="240" w:lineRule="auto"/>
      <w:ind w:left="10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Раздел 1"/>
    <w:basedOn w:val="1"/>
    <w:link w:val="13"/>
    <w:qFormat/>
    <w:rsid w:val="00FD0B25"/>
    <w:pPr>
      <w:keepNext/>
      <w:widowControl/>
      <w:autoSpaceDE/>
      <w:autoSpaceDN/>
      <w:adjustRightInd/>
      <w:spacing w:after="120"/>
      <w:ind w:left="0" w:firstLine="0"/>
      <w:jc w:val="center"/>
    </w:pPr>
    <w:rPr>
      <w:rFonts w:ascii="Times New Roman Полужирный" w:eastAsia="Segoe UI" w:hAnsi="Times New Roman Полужирный"/>
      <w:caps/>
      <w:color w:val="2E74B5" w:themeColor="accent1" w:themeShade="BF"/>
      <w:kern w:val="32"/>
      <w:lang w:val="x-none" w:eastAsia="x-none"/>
    </w:rPr>
  </w:style>
  <w:style w:type="paragraph" w:customStyle="1" w:styleId="110">
    <w:name w:val="Раздел 1.1"/>
    <w:basedOn w:val="a8"/>
    <w:link w:val="111"/>
    <w:qFormat/>
    <w:rsid w:val="00FD0B25"/>
    <w:pPr>
      <w:numPr>
        <w:ilvl w:val="0"/>
      </w:numPr>
      <w:spacing w:after="120"/>
      <w:ind w:firstLine="709"/>
      <w:outlineLvl w:val="1"/>
    </w:pPr>
    <w:rPr>
      <w:rFonts w:ascii="Times New Roman Полужирный" w:eastAsia="Segoe UI" w:hAnsi="Times New Roman Полужирный" w:cs="Times New Roman"/>
      <w:b/>
      <w:bCs/>
      <w:sz w:val="24"/>
      <w:szCs w:val="24"/>
    </w:rPr>
  </w:style>
  <w:style w:type="character" w:customStyle="1" w:styleId="13">
    <w:name w:val="Раздел 1 Знак"/>
    <w:basedOn w:val="10"/>
    <w:link w:val="12"/>
    <w:qFormat/>
    <w:rsid w:val="00FD0B25"/>
    <w:rPr>
      <w:rFonts w:ascii="Times New Roman Полужирный" w:eastAsia="Segoe UI" w:hAnsi="Times New Roman Полужирный" w:cs="Times New Roman"/>
      <w:b/>
      <w:bCs/>
      <w:caps/>
      <w:color w:val="2E74B5" w:themeColor="accent1" w:themeShade="BF"/>
      <w:kern w:val="32"/>
      <w:sz w:val="24"/>
      <w:szCs w:val="24"/>
      <w:lang w:val="x-none" w:eastAsia="x-none"/>
    </w:rPr>
  </w:style>
  <w:style w:type="character" w:customStyle="1" w:styleId="111">
    <w:name w:val="Раздел 1.1 Знак"/>
    <w:basedOn w:val="a9"/>
    <w:link w:val="110"/>
    <w:qFormat/>
    <w:rsid w:val="00FD0B25"/>
    <w:rPr>
      <w:rFonts w:ascii="Times New Roman Полужирный" w:eastAsia="Segoe UI" w:hAnsi="Times New Roman Полужирный" w:cs="Times New Roman"/>
      <w:b/>
      <w:bCs/>
      <w:color w:val="5A5A5A" w:themeColor="text1" w:themeTint="A5"/>
      <w:spacing w:val="15"/>
      <w:sz w:val="24"/>
      <w:szCs w:val="24"/>
      <w:lang w:eastAsia="ru-RU"/>
    </w:rPr>
  </w:style>
  <w:style w:type="character" w:customStyle="1" w:styleId="aa">
    <w:name w:val="Другое_"/>
    <w:basedOn w:val="a0"/>
    <w:link w:val="ab"/>
    <w:rsid w:val="00FD0B2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b">
    <w:name w:val="Другое"/>
    <w:basedOn w:val="a"/>
    <w:link w:val="aa"/>
    <w:rsid w:val="00FD0B25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8">
    <w:name w:val="Subtitle"/>
    <w:basedOn w:val="a"/>
    <w:next w:val="a"/>
    <w:link w:val="a9"/>
    <w:uiPriority w:val="11"/>
    <w:qFormat/>
    <w:rsid w:val="00FD0B25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9">
    <w:name w:val="Подзаголовок Знак"/>
    <w:basedOn w:val="a0"/>
    <w:link w:val="a8"/>
    <w:uiPriority w:val="11"/>
    <w:rsid w:val="00FD0B25"/>
    <w:rPr>
      <w:rFonts w:eastAsiaTheme="minorEastAsia"/>
      <w:color w:val="5A5A5A" w:themeColor="text1" w:themeTint="A5"/>
      <w:spacing w:val="15"/>
      <w:lang w:eastAsia="ru-RU"/>
    </w:rPr>
  </w:style>
  <w:style w:type="character" w:styleId="ac">
    <w:name w:val="Hyperlink"/>
    <w:uiPriority w:val="99"/>
    <w:unhideWhenUsed/>
    <w:rsid w:val="00FD0B25"/>
    <w:rPr>
      <w:color w:val="0563C1"/>
      <w:u w:val="single"/>
    </w:rPr>
  </w:style>
  <w:style w:type="character" w:customStyle="1" w:styleId="14">
    <w:name w:val="Заголовок №1_"/>
    <w:basedOn w:val="a0"/>
    <w:link w:val="15"/>
    <w:rsid w:val="00FD0B25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5">
    <w:name w:val="Заголовок №1"/>
    <w:basedOn w:val="a"/>
    <w:link w:val="14"/>
    <w:rsid w:val="00FD0B25"/>
    <w:pPr>
      <w:widowControl w:val="0"/>
      <w:shd w:val="clear" w:color="auto" w:fill="FFFFFF"/>
      <w:spacing w:after="260" w:line="240" w:lineRule="auto"/>
      <w:ind w:firstLine="720"/>
      <w:outlineLvl w:val="0"/>
    </w:pPr>
    <w:rPr>
      <w:rFonts w:ascii="Times New Roman" w:eastAsia="Times New Roman" w:hAnsi="Times New Roman" w:cs="Times New Roman"/>
      <w:b/>
      <w:bCs/>
      <w:lang w:eastAsia="en-US"/>
    </w:rPr>
  </w:style>
  <w:style w:type="character" w:customStyle="1" w:styleId="a7">
    <w:name w:val="Абзац списка Знак"/>
    <w:aliases w:val="Этапы Знак,Содержание. 2 уровень Знак,List Paragraph Знак"/>
    <w:link w:val="a6"/>
    <w:uiPriority w:val="34"/>
    <w:qFormat/>
    <w:locked/>
    <w:rsid w:val="00FD0B2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isk.yandex.ru/i/l5hSPg7_FH3-VQ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indow.edu.ru/resource/832/7832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15</Pages>
  <Words>3338</Words>
  <Characters>19030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Игоревна Макарова</dc:creator>
  <cp:keywords/>
  <dc:description/>
  <cp:lastModifiedBy>Елена Игоревна Макарова</cp:lastModifiedBy>
  <cp:revision>1</cp:revision>
  <dcterms:created xsi:type="dcterms:W3CDTF">2025-12-08T09:03:00Z</dcterms:created>
  <dcterms:modified xsi:type="dcterms:W3CDTF">2025-12-08T09:22:00Z</dcterms:modified>
</cp:coreProperties>
</file>